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:rsidR="003A6F5B" w:rsidRPr="003A6F5B" w:rsidRDefault="003A6F5B" w:rsidP="003A6F5B">
      <w:pPr>
        <w:ind w:firstLine="0"/>
        <w:jc w:val="center"/>
        <w:rPr>
          <w:caps/>
          <w:lang w:val="ru-RU"/>
        </w:rPr>
      </w:pPr>
      <w:r w:rsidRPr="003A6F5B">
        <w:rPr>
          <w:lang w:val="ru-RU"/>
        </w:rPr>
        <w:t>образовательное учреждение высшего образования</w:t>
      </w:r>
    </w:p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:rsidR="003A6F5B" w:rsidRPr="003A6F5B" w:rsidRDefault="003A6F5B" w:rsidP="003A6F5B">
      <w:pPr>
        <w:rPr>
          <w:lang w:val="ru-RU"/>
        </w:rPr>
      </w:pPr>
    </w:p>
    <w:p w:rsidR="003A6F5B" w:rsidRPr="003A6F5B" w:rsidRDefault="003A6F5B" w:rsidP="003A6F5B">
      <w:pPr>
        <w:ind w:firstLine="0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A62338" w:rsidRPr="003A6F5B" w:rsidRDefault="00A62338" w:rsidP="00A62338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:rsidR="00A62338" w:rsidRPr="003A6F5B" w:rsidRDefault="00A62338" w:rsidP="00A62338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 w:rsidRPr="003A6F5B">
        <w:rPr>
          <w:lang w:val="ru-RU"/>
        </w:rPr>
        <w:t>_________</w:t>
      </w:r>
      <w:r w:rsidRPr="004C2E55">
        <w:rPr>
          <w:lang w:val="ru-RU"/>
        </w:rPr>
        <w:t xml:space="preserve"> </w:t>
      </w:r>
    </w:p>
    <w:p w:rsidR="00A62338" w:rsidRPr="003A6F5B" w:rsidRDefault="00A62338" w:rsidP="00A62338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 w:rsidRPr="003A6F5B">
        <w:rPr>
          <w:lang w:val="ru-RU"/>
        </w:rPr>
        <w:t xml:space="preserve">«_____» _______ </w:t>
      </w:r>
    </w:p>
    <w:p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173084" w:rsidRPr="00181714" w:rsidRDefault="00173084" w:rsidP="00173084">
      <w:pPr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RPr="00F71152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</w:tcPr>
          <w:p w:rsidR="00D904F3" w:rsidRPr="00E16937" w:rsidRDefault="00A62338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Личная эффективность и управление временем</w:t>
            </w:r>
          </w:p>
        </w:tc>
      </w:tr>
      <w:tr w:rsidR="00D904F3" w:rsidRPr="00D212A4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F71152" w:rsidTr="00D904F3">
        <w:tc>
          <w:tcPr>
            <w:tcW w:w="3227" w:type="dxa"/>
            <w:vAlign w:val="center"/>
          </w:tcPr>
          <w:p w:rsidR="00D904F3" w:rsidRDefault="00E33599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proofErr w:type="gramEnd"/>
            <w:r>
              <w:rPr>
                <w:lang w:val="ru-RU"/>
              </w:rPr>
              <w:t xml:space="preserve"> </w:t>
            </w:r>
            <w:r w:rsidR="00E03FE7"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:rsidTr="00F42B9E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D904F3" w:rsidRPr="00A8148C" w:rsidRDefault="00A8148C" w:rsidP="00F71152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proofErr w:type="gramStart"/>
            <w:r w:rsidRPr="00A8148C">
              <w:rPr>
                <w:b/>
                <w:szCs w:val="24"/>
                <w:lang w:val="ru-RU"/>
              </w:rPr>
              <w:t>очная</w:t>
            </w:r>
            <w:proofErr w:type="gramEnd"/>
            <w:r w:rsidRPr="00A8148C">
              <w:rPr>
                <w:b/>
                <w:szCs w:val="24"/>
                <w:lang w:val="ru-RU"/>
              </w:rPr>
              <w:t>, очно-заочная</w:t>
            </w:r>
          </w:p>
        </w:tc>
      </w:tr>
    </w:tbl>
    <w:p w:rsidR="00E03FE7" w:rsidRDefault="00E03FE7" w:rsidP="00D9103A">
      <w:pPr>
        <w:ind w:firstLine="0"/>
        <w:rPr>
          <w:szCs w:val="24"/>
          <w:lang w:val="ru-RU"/>
        </w:rPr>
      </w:pPr>
    </w:p>
    <w:p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bookmarkStart w:id="0" w:name="_GoBack"/>
      <w:bookmarkEnd w:id="0"/>
      <w:r>
        <w:rPr>
          <w:szCs w:val="24"/>
          <w:lang w:val="ru-RU"/>
        </w:rPr>
        <w:br w:type="page"/>
      </w:r>
    </w:p>
    <w:p w:rsidR="00A62338" w:rsidRPr="00975DCB" w:rsidRDefault="00A62338" w:rsidP="00A62338">
      <w:pPr>
        <w:ind w:firstLine="426"/>
        <w:rPr>
          <w:lang w:val="ru-RU"/>
        </w:rPr>
      </w:pPr>
      <w:bookmarkStart w:id="1" w:name="bookmark11"/>
      <w:r w:rsidRPr="00975DCB">
        <w:rPr>
          <w:lang w:val="ru-RU"/>
        </w:rPr>
        <w:lastRenderedPageBreak/>
        <w:t>Фонд оценочных средств рассмотрен</w:t>
      </w:r>
    </w:p>
    <w:p w:rsidR="00A62338" w:rsidRDefault="00A62338" w:rsidP="00A62338">
      <w:pPr>
        <w:ind w:firstLine="426"/>
        <w:rPr>
          <w:lang w:val="ru-RU"/>
        </w:rPr>
      </w:pPr>
      <w:r w:rsidRPr="00975DCB">
        <w:rPr>
          <w:lang w:val="ru-RU"/>
        </w:rPr>
        <w:t>на заседании кафедры Гуманитарных наук и технологий</w:t>
      </w:r>
    </w:p>
    <w:p w:rsidR="00A62338" w:rsidRDefault="00A62338" w:rsidP="00A62338">
      <w:pPr>
        <w:ind w:firstLine="426"/>
        <w:rPr>
          <w:lang w:val="ru-RU"/>
        </w:rPr>
      </w:pPr>
    </w:p>
    <w:p w:rsidR="00A62338" w:rsidRDefault="00A62338" w:rsidP="00A62338">
      <w:pPr>
        <w:ind w:firstLine="426"/>
        <w:rPr>
          <w:lang w:val="ru-RU"/>
        </w:rPr>
      </w:pPr>
      <w:r w:rsidRPr="00535267">
        <w:rPr>
          <w:lang w:val="ru-RU"/>
        </w:rPr>
        <w:t xml:space="preserve">Протокол № </w:t>
      </w:r>
      <w:r>
        <w:rPr>
          <w:lang w:val="ru-RU"/>
        </w:rPr>
        <w:t>____</w:t>
      </w:r>
      <w:r w:rsidRPr="00535267">
        <w:rPr>
          <w:lang w:val="ru-RU"/>
        </w:rPr>
        <w:t xml:space="preserve"> от «</w:t>
      </w:r>
      <w:r>
        <w:rPr>
          <w:lang w:val="ru-RU"/>
        </w:rPr>
        <w:t>___</w:t>
      </w:r>
      <w:r w:rsidRPr="00535267">
        <w:rPr>
          <w:lang w:val="ru-RU"/>
        </w:rPr>
        <w:t xml:space="preserve">» </w:t>
      </w:r>
      <w:r>
        <w:rPr>
          <w:lang w:val="ru-RU"/>
        </w:rPr>
        <w:t>___</w:t>
      </w:r>
    </w:p>
    <w:p w:rsidR="00E03FE7" w:rsidRPr="00724A88" w:rsidRDefault="00E03FE7" w:rsidP="00E03FE7">
      <w:pPr>
        <w:ind w:firstLine="0"/>
        <w:rPr>
          <w:lang w:val="ru-RU"/>
        </w:rPr>
      </w:pPr>
    </w:p>
    <w:p w:rsidR="00D9103A" w:rsidRDefault="00D9103A" w:rsidP="003935C9">
      <w:pPr>
        <w:pStyle w:val="afc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:rsidR="00C6609E" w:rsidRDefault="00C6609E" w:rsidP="003935C9">
      <w:pPr>
        <w:pStyle w:val="afc"/>
        <w:jc w:val="center"/>
        <w:rPr>
          <w:rFonts w:eastAsia="Times New Roman"/>
          <w:b/>
          <w:bCs/>
          <w:szCs w:val="24"/>
        </w:rPr>
      </w:pPr>
    </w:p>
    <w:bookmarkEnd w:id="1"/>
    <w:p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8"/>
      </w:tblGrid>
      <w:tr w:rsidR="00173084" w:rsidRPr="00F71152" w:rsidTr="00173084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D77E4F" w:rsidRDefault="00173084" w:rsidP="002E75FC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D77E4F" w:rsidRDefault="00173084" w:rsidP="002E75FC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B47937" w:rsidRPr="00F71152" w:rsidTr="002E75FC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pStyle w:val="af5"/>
              <w:tabs>
                <w:tab w:val="left" w:pos="567"/>
              </w:tabs>
              <w:spacing w:after="0"/>
              <w:ind w:left="0" w:firstLine="29"/>
              <w:jc w:val="left"/>
              <w:rPr>
                <w:i/>
                <w:szCs w:val="24"/>
                <w:lang w:val="ru-RU" w:eastAsia="en-US"/>
              </w:rPr>
            </w:pPr>
            <w:r w:rsidRPr="00B47937">
              <w:rPr>
                <w:szCs w:val="24"/>
                <w:lang w:val="ru-RU" w:eastAsia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937" w:rsidRPr="00B47937" w:rsidRDefault="00B47937" w:rsidP="00B47937">
            <w:pPr>
              <w:pStyle w:val="affe"/>
              <w:jc w:val="both"/>
              <w:rPr>
                <w:i/>
                <w:lang w:eastAsia="en-US"/>
              </w:rPr>
            </w:pPr>
            <w:r w:rsidRPr="00B47937">
              <w:rPr>
                <w:bCs/>
                <w:iCs/>
                <w:color w:val="000000"/>
              </w:rPr>
              <w:t>УК-6.1. Способен оценивать свои ресурсы (личностные, ситуативные, временные), оптимальное их использовать в профессиональной деятельности</w:t>
            </w:r>
          </w:p>
        </w:tc>
      </w:tr>
      <w:tr w:rsidR="00B47937" w:rsidRPr="00F71152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B47937" w:rsidRPr="00F71152" w:rsidTr="002E75FC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937" w:rsidRPr="00B47937" w:rsidRDefault="00B47937" w:rsidP="00B47937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B47937" w:rsidRPr="00F71152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B47937">
              <w:rPr>
                <w:szCs w:val="24"/>
                <w:lang w:val="ru-RU"/>
              </w:rPr>
              <w:t>УК-6.2. Способен определять приоритеты профессионального роста и способы совершенствования собственной деятельности</w:t>
            </w:r>
          </w:p>
        </w:tc>
      </w:tr>
      <w:tr w:rsidR="00173084" w:rsidRPr="00F71152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2E75FC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2E75FC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73084" w:rsidRPr="00F71152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2E75FC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2E75FC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</w:tbl>
    <w:p w:rsidR="00CB4A28" w:rsidRPr="00D77E4F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173084" w:rsidRPr="00D77E4F" w:rsidRDefault="00173084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173084" w:rsidRPr="00D77E4F" w:rsidRDefault="00173084" w:rsidP="00D77E4F">
      <w:pPr>
        <w:suppressAutoHyphens w:val="0"/>
        <w:rPr>
          <w:i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 w:rsidR="00B47937" w:rsidRPr="00B47937">
        <w:rPr>
          <w:b/>
          <w:szCs w:val="24"/>
          <w:lang w:val="ru-RU" w:eastAsia="ru-RU"/>
        </w:rPr>
        <w:t>УК-6</w:t>
      </w:r>
      <w:r w:rsidR="00B47937" w:rsidRPr="00B47937">
        <w:rPr>
          <w:i/>
          <w:szCs w:val="24"/>
          <w:lang w:val="ru-RU" w:eastAsia="ru-RU"/>
        </w:rPr>
        <w:t xml:space="preserve"> </w:t>
      </w:r>
      <w:r w:rsidR="00B47937">
        <w:rPr>
          <w:i/>
          <w:szCs w:val="24"/>
          <w:lang w:val="ru-RU" w:eastAsia="ru-RU"/>
        </w:rPr>
        <w:t>с</w:t>
      </w:r>
      <w:r w:rsidR="00B47937" w:rsidRPr="00B47937">
        <w:rPr>
          <w:i/>
          <w:szCs w:val="24"/>
          <w:lang w:val="ru-RU" w:eastAsia="ru-RU"/>
        </w:rPr>
        <w:t>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173084" w:rsidRPr="00D77E4F" w:rsidRDefault="00173084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B47937" w:rsidRDefault="00B47937" w:rsidP="00B47937">
      <w:pPr>
        <w:rPr>
          <w:szCs w:val="24"/>
          <w:lang w:val="ru-RU"/>
        </w:rPr>
      </w:pPr>
      <w:r w:rsidRPr="00426764">
        <w:rPr>
          <w:bCs/>
          <w:szCs w:val="24"/>
          <w:lang w:val="ru-RU"/>
        </w:rPr>
        <w:t xml:space="preserve">1. Древние греки называли поглотители времени </w:t>
      </w:r>
      <w:r>
        <w:rPr>
          <w:bCs/>
          <w:szCs w:val="24"/>
          <w:lang w:val="ru-RU"/>
        </w:rPr>
        <w:t>____________</w:t>
      </w:r>
      <w:r w:rsidRPr="00426764">
        <w:rPr>
          <w:szCs w:val="24"/>
          <w:lang w:val="ru-RU"/>
        </w:rPr>
        <w:t> </w:t>
      </w:r>
      <w:r>
        <w:rPr>
          <w:szCs w:val="24"/>
          <w:lang w:val="ru-RU"/>
        </w:rPr>
        <w:t>(впишите термин).</w:t>
      </w:r>
    </w:p>
    <w:p w:rsidR="00B47937" w:rsidRDefault="00173084" w:rsidP="00B47937">
      <w:pPr>
        <w:rPr>
          <w:b/>
          <w:szCs w:val="24"/>
          <w:lang w:val="ru-RU"/>
        </w:rPr>
      </w:pPr>
      <w:proofErr w:type="spellStart"/>
      <w:r w:rsidRPr="00BF1ABE">
        <w:rPr>
          <w:b/>
          <w:szCs w:val="24"/>
        </w:rPr>
        <w:t>Правильны</w:t>
      </w:r>
      <w:proofErr w:type="spellEnd"/>
      <w:r w:rsidR="001303D8">
        <w:rPr>
          <w:b/>
          <w:szCs w:val="24"/>
          <w:lang w:val="ru-RU"/>
        </w:rPr>
        <w:t>й</w:t>
      </w:r>
      <w:r w:rsidRPr="00BF1ABE">
        <w:rPr>
          <w:b/>
          <w:szCs w:val="24"/>
        </w:rPr>
        <w:t xml:space="preserve"> </w:t>
      </w:r>
      <w:proofErr w:type="spellStart"/>
      <w:r w:rsidRPr="00BF1ABE">
        <w:rPr>
          <w:b/>
          <w:szCs w:val="24"/>
        </w:rPr>
        <w:t>ответ</w:t>
      </w:r>
      <w:proofErr w:type="spellEnd"/>
      <w:r w:rsidR="00B47937">
        <w:rPr>
          <w:b/>
          <w:szCs w:val="24"/>
          <w:lang w:val="ru-RU"/>
        </w:rPr>
        <w:t>:</w:t>
      </w:r>
      <w:r w:rsidRPr="00BF1ABE">
        <w:rPr>
          <w:b/>
          <w:szCs w:val="24"/>
        </w:rPr>
        <w:t xml:space="preserve"> </w:t>
      </w:r>
      <w:proofErr w:type="spellStart"/>
      <w:r w:rsidR="00B47937" w:rsidRPr="00B47937">
        <w:rPr>
          <w:b/>
          <w:szCs w:val="24"/>
          <w:lang w:val="ru-RU"/>
        </w:rPr>
        <w:t>хронофаги</w:t>
      </w:r>
      <w:proofErr w:type="spellEnd"/>
    </w:p>
    <w:p w:rsidR="00B47937" w:rsidRDefault="00B47937" w:rsidP="00B47937">
      <w:pPr>
        <w:rPr>
          <w:b/>
          <w:szCs w:val="24"/>
          <w:lang w:val="ru-RU"/>
        </w:rPr>
      </w:pPr>
    </w:p>
    <w:p w:rsidR="00B47937" w:rsidRPr="00426764" w:rsidRDefault="00B47937" w:rsidP="00B47937">
      <w:pPr>
        <w:ind w:firstLine="426"/>
        <w:rPr>
          <w:szCs w:val="24"/>
          <w:lang w:val="ru-RU"/>
        </w:rPr>
      </w:pPr>
      <w:r w:rsidRPr="00B47937">
        <w:rPr>
          <w:szCs w:val="24"/>
          <w:lang w:val="ru-RU"/>
        </w:rPr>
        <w:t>2.</w:t>
      </w:r>
      <w:r>
        <w:rPr>
          <w:b/>
          <w:szCs w:val="24"/>
          <w:lang w:val="ru-RU"/>
        </w:rPr>
        <w:t xml:space="preserve"> </w:t>
      </w:r>
      <w:r w:rsidRPr="00426764">
        <w:rPr>
          <w:bCs/>
          <w:szCs w:val="24"/>
          <w:lang w:val="ru-RU"/>
        </w:rPr>
        <w:t>Принять решение, оценив по определенным критериям, какие из поставленных задач и дел имеют первостепенное значение, какие – второстепенное – это значит______________    _______________ (</w:t>
      </w:r>
      <w:proofErr w:type="gramStart"/>
      <w:r w:rsidRPr="00426764">
        <w:rPr>
          <w:bCs/>
          <w:szCs w:val="24"/>
          <w:lang w:val="ru-RU"/>
        </w:rPr>
        <w:t>впишите  словосочетание</w:t>
      </w:r>
      <w:proofErr w:type="gramEnd"/>
      <w:r w:rsidRPr="00426764">
        <w:rPr>
          <w:bCs/>
          <w:szCs w:val="24"/>
          <w:lang w:val="ru-RU"/>
        </w:rPr>
        <w:t>).</w:t>
      </w:r>
    </w:p>
    <w:p w:rsidR="00B47937" w:rsidRPr="00426764" w:rsidRDefault="00173084" w:rsidP="00B47937">
      <w:pPr>
        <w:ind w:firstLine="426"/>
        <w:rPr>
          <w:szCs w:val="24"/>
          <w:lang w:val="ru-RU"/>
        </w:rPr>
      </w:pPr>
      <w:r w:rsidRPr="00B47937">
        <w:rPr>
          <w:b/>
          <w:szCs w:val="24"/>
          <w:lang w:val="ru-RU"/>
        </w:rPr>
        <w:t>Правильный ответ</w:t>
      </w:r>
      <w:r w:rsidR="00B47937">
        <w:rPr>
          <w:b/>
          <w:szCs w:val="24"/>
          <w:lang w:val="ru-RU"/>
        </w:rPr>
        <w:t xml:space="preserve">: </w:t>
      </w:r>
      <w:r w:rsidR="00B47937" w:rsidRPr="00426764">
        <w:rPr>
          <w:szCs w:val="24"/>
          <w:lang w:val="ru-RU"/>
        </w:rPr>
        <w:t>Расставить приоритеты </w:t>
      </w:r>
    </w:p>
    <w:p w:rsidR="008640B5" w:rsidRDefault="008640B5" w:rsidP="008640B5">
      <w:pPr>
        <w:ind w:firstLine="426"/>
        <w:rPr>
          <w:bCs/>
          <w:szCs w:val="24"/>
          <w:lang w:val="ru-RU"/>
        </w:rPr>
      </w:pPr>
      <w:r w:rsidRPr="008640B5">
        <w:rPr>
          <w:szCs w:val="24"/>
          <w:lang w:val="ru-RU"/>
        </w:rPr>
        <w:t xml:space="preserve">3. </w:t>
      </w:r>
      <w:r w:rsidRPr="00426764">
        <w:rPr>
          <w:bCs/>
          <w:szCs w:val="24"/>
          <w:lang w:val="ru-RU"/>
        </w:rPr>
        <w:t>Соотнесите эпоху и представление о времени в данную эпоху (визуальную метафору):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6"/>
        <w:gridCol w:w="4934"/>
      </w:tblGrid>
      <w:tr w:rsidR="008640B5" w:rsidRPr="00875A7A" w:rsidTr="002E75FC">
        <w:tc>
          <w:tcPr>
            <w:tcW w:w="4976" w:type="dxa"/>
            <w:shd w:val="clear" w:color="auto" w:fill="auto"/>
          </w:tcPr>
          <w:p w:rsidR="008640B5" w:rsidRPr="00875A7A" w:rsidRDefault="008640B5" w:rsidP="002E75FC">
            <w:pPr>
              <w:numPr>
                <w:ilvl w:val="0"/>
                <w:numId w:val="42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Животные, первобытные люди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B52A91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Б) визуальная метафора - КОЛЕСО</w:t>
            </w:r>
          </w:p>
        </w:tc>
      </w:tr>
      <w:tr w:rsidR="008640B5" w:rsidRPr="00F71152" w:rsidTr="002E75FC">
        <w:tc>
          <w:tcPr>
            <w:tcW w:w="4976" w:type="dxa"/>
            <w:shd w:val="clear" w:color="auto" w:fill="auto"/>
          </w:tcPr>
          <w:p w:rsidR="008640B5" w:rsidRPr="00875A7A" w:rsidRDefault="008640B5" w:rsidP="002E75FC">
            <w:pPr>
              <w:numPr>
                <w:ilvl w:val="0"/>
                <w:numId w:val="42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Древний мир, первые цивилизации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B52A91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Г) визуальная метафора – ПРЯМАЯ линия</w:t>
            </w:r>
          </w:p>
        </w:tc>
      </w:tr>
      <w:tr w:rsidR="008640B5" w:rsidRPr="00875A7A" w:rsidTr="002E75FC">
        <w:tc>
          <w:tcPr>
            <w:tcW w:w="4976" w:type="dxa"/>
            <w:shd w:val="clear" w:color="auto" w:fill="auto"/>
          </w:tcPr>
          <w:p w:rsidR="008640B5" w:rsidRPr="00875A7A" w:rsidRDefault="008640B5" w:rsidP="002E75FC">
            <w:pPr>
              <w:numPr>
                <w:ilvl w:val="0"/>
                <w:numId w:val="42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Средние века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B52A91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Д) визуальная метафора - СПИРАЛЬ</w:t>
            </w:r>
          </w:p>
        </w:tc>
      </w:tr>
      <w:tr w:rsidR="008640B5" w:rsidRPr="00875A7A" w:rsidTr="002E75FC">
        <w:tc>
          <w:tcPr>
            <w:tcW w:w="4976" w:type="dxa"/>
            <w:shd w:val="clear" w:color="auto" w:fill="auto"/>
          </w:tcPr>
          <w:p w:rsidR="008640B5" w:rsidRPr="00875A7A" w:rsidRDefault="008640B5" w:rsidP="002E75FC">
            <w:pPr>
              <w:numPr>
                <w:ilvl w:val="0"/>
                <w:numId w:val="42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Новое время, эпоха Просвещения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B52A91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В) визуальная метафора - ОТРЕЗОК</w:t>
            </w:r>
          </w:p>
        </w:tc>
      </w:tr>
      <w:tr w:rsidR="00B52A91" w:rsidRPr="00875A7A" w:rsidTr="002E75FC">
        <w:tc>
          <w:tcPr>
            <w:tcW w:w="4976" w:type="dxa"/>
            <w:shd w:val="clear" w:color="auto" w:fill="auto"/>
          </w:tcPr>
          <w:p w:rsidR="00B52A91" w:rsidRPr="00875A7A" w:rsidRDefault="00B52A91" w:rsidP="00B52A91">
            <w:pPr>
              <w:numPr>
                <w:ilvl w:val="0"/>
                <w:numId w:val="42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Современность</w:t>
            </w:r>
          </w:p>
        </w:tc>
        <w:tc>
          <w:tcPr>
            <w:tcW w:w="4934" w:type="dxa"/>
            <w:shd w:val="clear" w:color="auto" w:fill="auto"/>
          </w:tcPr>
          <w:p w:rsidR="00B52A91" w:rsidRPr="00875A7A" w:rsidRDefault="00B52A91" w:rsidP="00B52A91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А) визуальная метафора - ТОЧКА</w:t>
            </w:r>
          </w:p>
        </w:tc>
      </w:tr>
    </w:tbl>
    <w:p w:rsidR="008640B5" w:rsidRDefault="008640B5" w:rsidP="008640B5">
      <w:pPr>
        <w:ind w:firstLine="426"/>
        <w:rPr>
          <w:bCs/>
          <w:szCs w:val="24"/>
          <w:lang w:val="ru-RU"/>
        </w:rPr>
      </w:pPr>
      <w:r w:rsidRPr="00B47937">
        <w:rPr>
          <w:b/>
          <w:szCs w:val="24"/>
          <w:lang w:val="ru-RU"/>
        </w:rPr>
        <w:t>Правильный ответ</w:t>
      </w:r>
      <w:r>
        <w:rPr>
          <w:b/>
          <w:szCs w:val="24"/>
          <w:lang w:val="ru-RU"/>
        </w:rPr>
        <w:t>:</w:t>
      </w:r>
      <w:r w:rsidR="0043067A">
        <w:rPr>
          <w:b/>
          <w:szCs w:val="24"/>
          <w:lang w:val="ru-RU"/>
        </w:rPr>
        <w:t xml:space="preserve"> правильное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6"/>
        <w:gridCol w:w="4934"/>
      </w:tblGrid>
      <w:tr w:rsidR="008640B5" w:rsidRPr="00875A7A" w:rsidTr="008640B5">
        <w:tc>
          <w:tcPr>
            <w:tcW w:w="4976" w:type="dxa"/>
            <w:shd w:val="clear" w:color="auto" w:fill="auto"/>
          </w:tcPr>
          <w:p w:rsidR="008640B5" w:rsidRPr="008640B5" w:rsidRDefault="008640B5" w:rsidP="008640B5">
            <w:pPr>
              <w:pStyle w:val="afc"/>
              <w:numPr>
                <w:ilvl w:val="0"/>
                <w:numId w:val="43"/>
              </w:numPr>
              <w:rPr>
                <w:bCs/>
                <w:szCs w:val="24"/>
              </w:rPr>
            </w:pPr>
            <w:r w:rsidRPr="008640B5">
              <w:rPr>
                <w:bCs/>
                <w:szCs w:val="24"/>
              </w:rPr>
              <w:t>Животные, первобытные люди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8640B5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А) визуальная метафора - ТОЧКА</w:t>
            </w:r>
          </w:p>
        </w:tc>
      </w:tr>
      <w:tr w:rsidR="008640B5" w:rsidRPr="00875A7A" w:rsidTr="008640B5">
        <w:tc>
          <w:tcPr>
            <w:tcW w:w="4976" w:type="dxa"/>
            <w:shd w:val="clear" w:color="auto" w:fill="auto"/>
          </w:tcPr>
          <w:p w:rsidR="008640B5" w:rsidRPr="00875A7A" w:rsidRDefault="008640B5" w:rsidP="008640B5">
            <w:pPr>
              <w:numPr>
                <w:ilvl w:val="0"/>
                <w:numId w:val="43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Древний мир, первые цивилизации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8640B5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Б) визуальная метафора - КОЛЕСО</w:t>
            </w:r>
          </w:p>
        </w:tc>
      </w:tr>
      <w:tr w:rsidR="008640B5" w:rsidRPr="00875A7A" w:rsidTr="008640B5">
        <w:tc>
          <w:tcPr>
            <w:tcW w:w="4976" w:type="dxa"/>
            <w:shd w:val="clear" w:color="auto" w:fill="auto"/>
          </w:tcPr>
          <w:p w:rsidR="008640B5" w:rsidRPr="00875A7A" w:rsidRDefault="008640B5" w:rsidP="008640B5">
            <w:pPr>
              <w:numPr>
                <w:ilvl w:val="0"/>
                <w:numId w:val="43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Средние века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8640B5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В) визуальная метафора - ОТРЕЗОК</w:t>
            </w:r>
          </w:p>
        </w:tc>
      </w:tr>
      <w:tr w:rsidR="008640B5" w:rsidRPr="00F71152" w:rsidTr="008640B5">
        <w:tc>
          <w:tcPr>
            <w:tcW w:w="4976" w:type="dxa"/>
            <w:shd w:val="clear" w:color="auto" w:fill="auto"/>
          </w:tcPr>
          <w:p w:rsidR="008640B5" w:rsidRPr="00875A7A" w:rsidRDefault="008640B5" w:rsidP="008640B5">
            <w:pPr>
              <w:numPr>
                <w:ilvl w:val="0"/>
                <w:numId w:val="43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Новое время, эпоха Просвещения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8640B5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Г) визуальная метафора – ПРЯМАЯ линия</w:t>
            </w:r>
          </w:p>
        </w:tc>
      </w:tr>
      <w:tr w:rsidR="008640B5" w:rsidRPr="00875A7A" w:rsidTr="008640B5">
        <w:tc>
          <w:tcPr>
            <w:tcW w:w="4976" w:type="dxa"/>
            <w:shd w:val="clear" w:color="auto" w:fill="auto"/>
          </w:tcPr>
          <w:p w:rsidR="008640B5" w:rsidRPr="00875A7A" w:rsidRDefault="008640B5" w:rsidP="008640B5">
            <w:pPr>
              <w:numPr>
                <w:ilvl w:val="0"/>
                <w:numId w:val="43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Современность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8640B5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Д) визуальная метафора - СПИРАЛЬ</w:t>
            </w:r>
          </w:p>
        </w:tc>
      </w:tr>
    </w:tbl>
    <w:p w:rsidR="00B52A91" w:rsidRDefault="00B52A91" w:rsidP="00B47937">
      <w:pPr>
        <w:rPr>
          <w:szCs w:val="24"/>
          <w:lang w:val="ru-RU"/>
        </w:rPr>
      </w:pPr>
    </w:p>
    <w:p w:rsidR="00B52A91" w:rsidRDefault="00B52A91" w:rsidP="00B52A91">
      <w:pPr>
        <w:ind w:firstLine="426"/>
        <w:rPr>
          <w:bCs/>
          <w:szCs w:val="24"/>
          <w:lang w:val="ru-RU"/>
        </w:rPr>
      </w:pPr>
      <w:r>
        <w:rPr>
          <w:szCs w:val="24"/>
          <w:lang w:val="ru-RU"/>
        </w:rPr>
        <w:t xml:space="preserve">4. </w:t>
      </w:r>
      <w:r w:rsidRPr="00426764">
        <w:rPr>
          <w:bCs/>
          <w:szCs w:val="24"/>
          <w:lang w:val="ru-RU"/>
        </w:rPr>
        <w:t>Соотнесите характеристики соответствующие потерям времени: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1"/>
        <w:gridCol w:w="4959"/>
      </w:tblGrid>
      <w:tr w:rsidR="00F56A63" w:rsidRPr="00F71152" w:rsidTr="00B52A91">
        <w:tc>
          <w:tcPr>
            <w:tcW w:w="4951" w:type="dxa"/>
            <w:vMerge w:val="restart"/>
            <w:shd w:val="clear" w:color="auto" w:fill="auto"/>
          </w:tcPr>
          <w:p w:rsidR="00F56A63" w:rsidRPr="00875A7A" w:rsidRDefault="00F56A63" w:rsidP="00B52A91">
            <w:pPr>
              <w:numPr>
                <w:ilvl w:val="0"/>
                <w:numId w:val="44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Явные потери времени</w:t>
            </w: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Д) Десинхронизация: замедление темпа работы, нарушение ритма</w:t>
            </w:r>
          </w:p>
        </w:tc>
      </w:tr>
      <w:tr w:rsidR="00F56A63" w:rsidRPr="00875A7A" w:rsidTr="00B52A91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Б) организационно-технические причины, </w:t>
            </w:r>
          </w:p>
        </w:tc>
      </w:tr>
      <w:tr w:rsidR="00F56A63" w:rsidRPr="00875A7A" w:rsidTr="00B52A91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Е) неэффективное планирование</w:t>
            </w:r>
          </w:p>
        </w:tc>
      </w:tr>
      <w:tr w:rsidR="00F56A63" w:rsidRPr="00875A7A" w:rsidTr="00B52A91">
        <w:tc>
          <w:tcPr>
            <w:tcW w:w="4951" w:type="dxa"/>
            <w:vMerge w:val="restart"/>
            <w:shd w:val="clear" w:color="auto" w:fill="auto"/>
          </w:tcPr>
          <w:p w:rsidR="00F56A63" w:rsidRPr="00875A7A" w:rsidRDefault="00F56A63" w:rsidP="00B52A91">
            <w:pPr>
              <w:numPr>
                <w:ilvl w:val="0"/>
                <w:numId w:val="44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Скрытые потери времени</w:t>
            </w: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Г) посторонняя работа</w:t>
            </w:r>
          </w:p>
        </w:tc>
      </w:tr>
      <w:tr w:rsidR="00F56A63" w:rsidRPr="00F71152" w:rsidTr="00B52A91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А) нарушение дисциплины, распорядка дня, правил поведения</w:t>
            </w:r>
          </w:p>
        </w:tc>
      </w:tr>
      <w:tr w:rsidR="00F56A63" w:rsidRPr="00875A7A" w:rsidTr="00B52A91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В) внешние отвлечения</w:t>
            </w:r>
          </w:p>
        </w:tc>
      </w:tr>
    </w:tbl>
    <w:p w:rsidR="00B52A91" w:rsidRDefault="00B52A91" w:rsidP="00B52A91">
      <w:pPr>
        <w:ind w:firstLine="426"/>
        <w:rPr>
          <w:b/>
          <w:szCs w:val="24"/>
          <w:lang w:val="ru-RU"/>
        </w:rPr>
      </w:pPr>
    </w:p>
    <w:p w:rsidR="00B52A91" w:rsidRDefault="00B52A91" w:rsidP="00B52A91">
      <w:pPr>
        <w:ind w:firstLine="426"/>
        <w:rPr>
          <w:b/>
          <w:szCs w:val="24"/>
          <w:lang w:val="ru-RU"/>
        </w:rPr>
      </w:pPr>
    </w:p>
    <w:p w:rsidR="00B52A91" w:rsidRDefault="00B52A91" w:rsidP="00B52A91">
      <w:pPr>
        <w:ind w:firstLine="426"/>
        <w:rPr>
          <w:b/>
          <w:szCs w:val="24"/>
          <w:lang w:val="ru-RU"/>
        </w:rPr>
      </w:pPr>
    </w:p>
    <w:p w:rsidR="00B52A91" w:rsidRDefault="00B52A91" w:rsidP="00B52A91">
      <w:pPr>
        <w:ind w:firstLine="426"/>
        <w:rPr>
          <w:b/>
          <w:szCs w:val="24"/>
          <w:lang w:val="ru-RU"/>
        </w:rPr>
      </w:pPr>
    </w:p>
    <w:p w:rsidR="00B52A91" w:rsidRDefault="00B52A91" w:rsidP="00B52A91">
      <w:pPr>
        <w:ind w:firstLine="426"/>
        <w:rPr>
          <w:b/>
          <w:szCs w:val="24"/>
          <w:lang w:val="ru-RU"/>
        </w:rPr>
      </w:pPr>
    </w:p>
    <w:p w:rsidR="00B52A91" w:rsidRDefault="00B52A91" w:rsidP="00B52A91">
      <w:pPr>
        <w:ind w:firstLine="426"/>
        <w:rPr>
          <w:b/>
          <w:szCs w:val="24"/>
          <w:lang w:val="ru-RU"/>
        </w:rPr>
      </w:pPr>
      <w:r w:rsidRPr="00B47937">
        <w:rPr>
          <w:b/>
          <w:szCs w:val="24"/>
          <w:lang w:val="ru-RU"/>
        </w:rPr>
        <w:lastRenderedPageBreak/>
        <w:t>Правильный ответ</w:t>
      </w:r>
      <w:r>
        <w:rPr>
          <w:b/>
          <w:szCs w:val="24"/>
          <w:lang w:val="ru-RU"/>
        </w:rPr>
        <w:t>:</w:t>
      </w:r>
      <w:r w:rsidR="0043067A">
        <w:rPr>
          <w:b/>
          <w:szCs w:val="24"/>
          <w:lang w:val="ru-RU"/>
        </w:rPr>
        <w:t xml:space="preserve"> правильное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1"/>
        <w:gridCol w:w="4959"/>
      </w:tblGrid>
      <w:tr w:rsidR="00F56A63" w:rsidRPr="00F71152" w:rsidTr="002E75FC">
        <w:tc>
          <w:tcPr>
            <w:tcW w:w="4951" w:type="dxa"/>
            <w:vMerge w:val="restart"/>
            <w:shd w:val="clear" w:color="auto" w:fill="auto"/>
          </w:tcPr>
          <w:p w:rsidR="00F56A63" w:rsidRPr="00B52A91" w:rsidRDefault="00F56A63" w:rsidP="00B52A91">
            <w:pPr>
              <w:pStyle w:val="afc"/>
              <w:numPr>
                <w:ilvl w:val="0"/>
                <w:numId w:val="45"/>
              </w:numPr>
              <w:rPr>
                <w:bCs/>
                <w:szCs w:val="24"/>
              </w:rPr>
            </w:pPr>
            <w:r w:rsidRPr="00B52A91">
              <w:rPr>
                <w:bCs/>
                <w:szCs w:val="24"/>
              </w:rPr>
              <w:t>Явные потери времени</w:t>
            </w: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А) нарушение дисциплины, распорядка дня, правил поведения</w:t>
            </w:r>
          </w:p>
        </w:tc>
      </w:tr>
      <w:tr w:rsidR="00F56A63" w:rsidRPr="00875A7A" w:rsidTr="002E75FC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Б) организационно-технические причины, </w:t>
            </w:r>
          </w:p>
        </w:tc>
      </w:tr>
      <w:tr w:rsidR="00F56A63" w:rsidRPr="00875A7A" w:rsidTr="002E75FC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В) внешние отвлечения</w:t>
            </w:r>
          </w:p>
        </w:tc>
      </w:tr>
      <w:tr w:rsidR="00F56A63" w:rsidRPr="00875A7A" w:rsidTr="002E75FC">
        <w:tc>
          <w:tcPr>
            <w:tcW w:w="4951" w:type="dxa"/>
            <w:vMerge w:val="restart"/>
            <w:shd w:val="clear" w:color="auto" w:fill="auto"/>
          </w:tcPr>
          <w:p w:rsidR="00F56A63" w:rsidRPr="00875A7A" w:rsidRDefault="00F56A63" w:rsidP="00B52A91">
            <w:pPr>
              <w:numPr>
                <w:ilvl w:val="0"/>
                <w:numId w:val="45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Скрытые потери времени</w:t>
            </w: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Г) посторонняя работа</w:t>
            </w:r>
          </w:p>
        </w:tc>
      </w:tr>
      <w:tr w:rsidR="00F56A63" w:rsidRPr="00F71152" w:rsidTr="002E75FC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Д) Десинхронизация: замедление темпа работы, нарушение ритма</w:t>
            </w:r>
          </w:p>
        </w:tc>
      </w:tr>
      <w:tr w:rsidR="00F56A63" w:rsidRPr="00875A7A" w:rsidTr="002E75FC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Е) неэффективное планирование</w:t>
            </w:r>
          </w:p>
        </w:tc>
      </w:tr>
    </w:tbl>
    <w:p w:rsidR="00B52A91" w:rsidRDefault="00B52A91" w:rsidP="00B52A91">
      <w:pPr>
        <w:ind w:firstLine="426"/>
        <w:rPr>
          <w:bCs/>
          <w:szCs w:val="24"/>
          <w:lang w:val="ru-RU"/>
        </w:rPr>
      </w:pPr>
    </w:p>
    <w:p w:rsidR="00F56A63" w:rsidRPr="00426764" w:rsidRDefault="00F56A63" w:rsidP="00F56A63">
      <w:pPr>
        <w:numPr>
          <w:ilvl w:val="0"/>
          <w:numId w:val="46"/>
        </w:numPr>
        <w:rPr>
          <w:bCs/>
          <w:szCs w:val="24"/>
          <w:lang w:val="ru-RU"/>
        </w:rPr>
      </w:pPr>
      <w:r w:rsidRPr="00F56A63">
        <w:rPr>
          <w:szCs w:val="24"/>
          <w:lang w:val="ru-RU"/>
        </w:rPr>
        <w:t xml:space="preserve"> </w:t>
      </w:r>
      <w:r w:rsidRPr="00426764">
        <w:rPr>
          <w:bCs/>
          <w:szCs w:val="24"/>
          <w:lang w:val="ru-RU"/>
        </w:rPr>
        <w:t xml:space="preserve">Расставьте соответствие характеристик и видов помех, т.н. «воров времени»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9"/>
        <w:gridCol w:w="4961"/>
      </w:tblGrid>
      <w:tr w:rsidR="00F56A63" w:rsidRPr="00875A7A" w:rsidTr="002E75FC">
        <w:tc>
          <w:tcPr>
            <w:tcW w:w="5068" w:type="dxa"/>
            <w:vMerge w:val="restart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Внутренние </w:t>
            </w: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осознанных целей</w:t>
            </w:r>
          </w:p>
        </w:tc>
      </w:tr>
      <w:tr w:rsidR="00F56A63" w:rsidRPr="00F71152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или нечеткость должностных инструкций</w:t>
            </w:r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Нехватка знаний, навыков, опыта</w:t>
            </w:r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системы делегирования</w:t>
            </w:r>
          </w:p>
        </w:tc>
      </w:tr>
      <w:tr w:rsidR="00F56A63" w:rsidRPr="00F71152" w:rsidTr="002E75FC">
        <w:tc>
          <w:tcPr>
            <w:tcW w:w="5068" w:type="dxa"/>
            <w:vMerge w:val="restart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Внешние</w:t>
            </w: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Незнание способов и ресурсов достижения целей</w:t>
            </w:r>
          </w:p>
        </w:tc>
      </w:tr>
      <w:tr w:rsidR="00F56A63" w:rsidRPr="00F71152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системы обучения, контроля качества, внедрения инноваций</w:t>
            </w:r>
          </w:p>
        </w:tc>
      </w:tr>
      <w:tr w:rsidR="00F56A63" w:rsidRPr="00F71152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Слабая мотивация, отсутствие навыков </w:t>
            </w:r>
            <w:proofErr w:type="spellStart"/>
            <w:r w:rsidRPr="00875A7A">
              <w:rPr>
                <w:bCs/>
                <w:szCs w:val="24"/>
                <w:lang w:val="ru-RU"/>
              </w:rPr>
              <w:t>самомотивации</w:t>
            </w:r>
            <w:proofErr w:type="spellEnd"/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взаимопомощи</w:t>
            </w:r>
          </w:p>
        </w:tc>
      </w:tr>
    </w:tbl>
    <w:p w:rsidR="00173084" w:rsidRPr="00D77E4F" w:rsidRDefault="00173084" w:rsidP="00D05F3D">
      <w:pPr>
        <w:tabs>
          <w:tab w:val="left" w:pos="284"/>
        </w:tabs>
        <w:rPr>
          <w:b/>
          <w:szCs w:val="24"/>
        </w:rPr>
      </w:pPr>
      <w:proofErr w:type="spellStart"/>
      <w:r w:rsidRPr="00D77E4F">
        <w:rPr>
          <w:b/>
          <w:szCs w:val="24"/>
        </w:rPr>
        <w:t>Правильный</w:t>
      </w:r>
      <w:proofErr w:type="spellEnd"/>
      <w:r w:rsidRPr="00D77E4F">
        <w:rPr>
          <w:b/>
          <w:szCs w:val="24"/>
        </w:rPr>
        <w:t xml:space="preserve"> </w:t>
      </w:r>
      <w:proofErr w:type="spellStart"/>
      <w:r w:rsidRPr="00D77E4F">
        <w:rPr>
          <w:b/>
          <w:szCs w:val="24"/>
        </w:rPr>
        <w:t>ответ</w:t>
      </w:r>
      <w:proofErr w:type="spellEnd"/>
      <w:r w:rsidRPr="00D77E4F">
        <w:rPr>
          <w:b/>
          <w:szCs w:val="24"/>
          <w:lang w:val="ru-RU"/>
        </w:rPr>
        <w:t xml:space="preserve">: </w:t>
      </w:r>
      <w:r w:rsidR="0043067A">
        <w:rPr>
          <w:b/>
          <w:szCs w:val="24"/>
          <w:lang w:val="ru-RU"/>
        </w:rPr>
        <w:t>правильное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9"/>
        <w:gridCol w:w="4961"/>
      </w:tblGrid>
      <w:tr w:rsidR="00F56A63" w:rsidRPr="00875A7A" w:rsidTr="002E75FC">
        <w:tc>
          <w:tcPr>
            <w:tcW w:w="5068" w:type="dxa"/>
            <w:vMerge w:val="restart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Внутренние </w:t>
            </w: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осознанных целей</w:t>
            </w:r>
          </w:p>
        </w:tc>
      </w:tr>
      <w:tr w:rsidR="00F56A63" w:rsidRPr="00F71152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Незнание способов и ресурсов достижения целей</w:t>
            </w:r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Нехватка знаний, навыков, опыта</w:t>
            </w:r>
          </w:p>
        </w:tc>
      </w:tr>
      <w:tr w:rsidR="00F56A63" w:rsidRPr="00F71152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Слабая мотивация, отсутствие навыков </w:t>
            </w:r>
            <w:proofErr w:type="spellStart"/>
            <w:r w:rsidRPr="00875A7A">
              <w:rPr>
                <w:bCs/>
                <w:szCs w:val="24"/>
                <w:lang w:val="ru-RU"/>
              </w:rPr>
              <w:t>самомотивации</w:t>
            </w:r>
            <w:proofErr w:type="spellEnd"/>
          </w:p>
        </w:tc>
      </w:tr>
      <w:tr w:rsidR="00F56A63" w:rsidRPr="00F71152" w:rsidTr="002E75FC">
        <w:tc>
          <w:tcPr>
            <w:tcW w:w="5068" w:type="dxa"/>
            <w:vMerge w:val="restart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Внешние</w:t>
            </w: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или нечеткость должностных инструкций</w:t>
            </w:r>
          </w:p>
        </w:tc>
      </w:tr>
      <w:tr w:rsidR="00F56A63" w:rsidRPr="00F71152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системы обучения, контроля качества, внедрения инноваций</w:t>
            </w:r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системы делегирования</w:t>
            </w:r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взаимопомощи</w:t>
            </w:r>
          </w:p>
        </w:tc>
      </w:tr>
    </w:tbl>
    <w:p w:rsidR="00173084" w:rsidRDefault="00173084" w:rsidP="002C5878">
      <w:pPr>
        <w:tabs>
          <w:tab w:val="left" w:pos="284"/>
        </w:tabs>
        <w:rPr>
          <w:b/>
          <w:szCs w:val="24"/>
        </w:rPr>
      </w:pP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2C5878">
        <w:rPr>
          <w:szCs w:val="24"/>
          <w:lang w:val="ru-RU"/>
        </w:rPr>
        <w:t xml:space="preserve">6. </w:t>
      </w:r>
      <w:r w:rsidRPr="00426764">
        <w:rPr>
          <w:bCs/>
          <w:szCs w:val="24"/>
          <w:lang w:val="ru-RU"/>
        </w:rPr>
        <w:t xml:space="preserve">Матрица Эйзенхауэра включает в себя </w:t>
      </w:r>
      <w:proofErr w:type="gramStart"/>
      <w:r w:rsidRPr="00426764">
        <w:rPr>
          <w:bCs/>
          <w:szCs w:val="24"/>
          <w:lang w:val="ru-RU"/>
        </w:rPr>
        <w:t>следующие  критерии</w:t>
      </w:r>
      <w:proofErr w:type="gramEnd"/>
      <w:r>
        <w:rPr>
          <w:bCs/>
          <w:szCs w:val="24"/>
          <w:lang w:val="ru-RU"/>
        </w:rPr>
        <w:t xml:space="preserve"> (</w:t>
      </w:r>
      <w:r w:rsidR="0043067A">
        <w:rPr>
          <w:bCs/>
          <w:szCs w:val="24"/>
          <w:lang w:val="ru-RU"/>
        </w:rPr>
        <w:t>укажи</w:t>
      </w:r>
      <w:r>
        <w:rPr>
          <w:bCs/>
          <w:szCs w:val="24"/>
          <w:lang w:val="ru-RU"/>
        </w:rPr>
        <w:t>те два правильных ответа)</w:t>
      </w:r>
      <w:r w:rsidRPr="00426764">
        <w:rPr>
          <w:bCs/>
          <w:szCs w:val="24"/>
          <w:lang w:val="ru-RU"/>
        </w:rPr>
        <w:t>: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гибкость и жесткость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важность и гибкость 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важность и срочность 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proofErr w:type="spellStart"/>
      <w:r w:rsidRPr="00426764">
        <w:rPr>
          <w:szCs w:val="24"/>
          <w:lang w:val="ru-RU"/>
        </w:rPr>
        <w:t>бюджетируемость</w:t>
      </w:r>
      <w:proofErr w:type="spellEnd"/>
      <w:r w:rsidRPr="00426764">
        <w:rPr>
          <w:szCs w:val="24"/>
          <w:lang w:val="ru-RU"/>
        </w:rPr>
        <w:t xml:space="preserve"> и регулярность 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важность и несрочность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жесткость и срочность </w:t>
      </w:r>
    </w:p>
    <w:p w:rsidR="002C5878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срочность и регулярность</w:t>
      </w:r>
    </w:p>
    <w:p w:rsidR="002C5878" w:rsidRPr="002C5878" w:rsidRDefault="002C5878" w:rsidP="002C5878">
      <w:pPr>
        <w:tabs>
          <w:tab w:val="left" w:pos="284"/>
        </w:tabs>
        <w:rPr>
          <w:b/>
          <w:szCs w:val="24"/>
          <w:lang w:val="ru-RU"/>
        </w:rPr>
      </w:pPr>
      <w:r w:rsidRPr="002C5878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  <w:lang w:val="ru-RU"/>
        </w:rPr>
        <w:t xml:space="preserve">: </w:t>
      </w:r>
      <w:r w:rsidRPr="002C5878">
        <w:rPr>
          <w:b/>
          <w:szCs w:val="24"/>
          <w:lang w:val="ru-RU"/>
        </w:rPr>
        <w:t>важность и срочность, важность и несрочность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bCs/>
          <w:szCs w:val="24"/>
          <w:lang w:val="ru-RU"/>
        </w:rPr>
        <w:t>7. Одним из шагов техники контекстного планирования является …</w:t>
      </w:r>
      <w:r w:rsidR="0043067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(укажите один правильный ответ)</w:t>
      </w:r>
      <w:r w:rsidR="0043067A">
        <w:rPr>
          <w:bCs/>
          <w:szCs w:val="24"/>
          <w:lang w:val="ru-RU"/>
        </w:rPr>
        <w:t>:</w:t>
      </w:r>
    </w:p>
    <w:p w:rsidR="002C5878" w:rsidRDefault="002C5878" w:rsidP="002C5878">
      <w:pPr>
        <w:rPr>
          <w:szCs w:val="24"/>
          <w:lang w:val="ru-RU"/>
        </w:rPr>
      </w:pPr>
      <w:r w:rsidRPr="00426764">
        <w:rPr>
          <w:szCs w:val="24"/>
          <w:lang w:val="ru-RU"/>
        </w:rPr>
        <w:t>просмотр списка задач при приближении контекста</w:t>
      </w:r>
    </w:p>
    <w:p w:rsidR="002C5878" w:rsidRDefault="002C5878" w:rsidP="002C5878">
      <w:pPr>
        <w:rPr>
          <w:szCs w:val="24"/>
          <w:lang w:val="ru-RU"/>
        </w:rPr>
      </w:pPr>
      <w:r w:rsidRPr="00426764">
        <w:rPr>
          <w:szCs w:val="24"/>
          <w:lang w:val="ru-RU"/>
        </w:rPr>
        <w:t>просмотр своих ключевых областей </w:t>
      </w:r>
    </w:p>
    <w:p w:rsidR="002C5878" w:rsidRDefault="002C5878" w:rsidP="002C5878">
      <w:pPr>
        <w:rPr>
          <w:szCs w:val="24"/>
          <w:lang w:val="ru-RU"/>
        </w:rPr>
      </w:pPr>
      <w:r w:rsidRPr="00426764">
        <w:rPr>
          <w:szCs w:val="24"/>
          <w:lang w:val="ru-RU"/>
        </w:rPr>
        <w:lastRenderedPageBreak/>
        <w:t>соотнесение данных хронометража с группами контекстов</w:t>
      </w:r>
    </w:p>
    <w:p w:rsidR="002C5878" w:rsidRDefault="002C5878" w:rsidP="002C5878">
      <w:pPr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просмотр списка </w:t>
      </w:r>
      <w:proofErr w:type="spellStart"/>
      <w:r w:rsidRPr="00426764">
        <w:rPr>
          <w:szCs w:val="24"/>
          <w:lang w:val="ru-RU"/>
        </w:rPr>
        <w:t>хронофагов</w:t>
      </w:r>
      <w:proofErr w:type="spellEnd"/>
      <w:r w:rsidRPr="00426764">
        <w:rPr>
          <w:szCs w:val="24"/>
          <w:lang w:val="ru-RU"/>
        </w:rPr>
        <w:t xml:space="preserve"> при приближении контекста</w:t>
      </w:r>
    </w:p>
    <w:p w:rsidR="0043067A" w:rsidRDefault="002C5878" w:rsidP="0043067A">
      <w:pPr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просмотр всех данных </w:t>
      </w:r>
      <w:proofErr w:type="spellStart"/>
      <w:r w:rsidRPr="00426764">
        <w:rPr>
          <w:szCs w:val="24"/>
          <w:lang w:val="ru-RU"/>
        </w:rPr>
        <w:t>хронокарты</w:t>
      </w:r>
      <w:proofErr w:type="spellEnd"/>
      <w:r w:rsidRPr="00426764">
        <w:rPr>
          <w:szCs w:val="24"/>
          <w:lang w:val="ru-RU"/>
        </w:rPr>
        <w:t xml:space="preserve"> предыдущего дня </w:t>
      </w:r>
    </w:p>
    <w:p w:rsidR="0043067A" w:rsidRDefault="002C5878" w:rsidP="0043067A">
      <w:pPr>
        <w:rPr>
          <w:b/>
          <w:szCs w:val="24"/>
          <w:lang w:val="ru-RU"/>
        </w:rPr>
      </w:pPr>
      <w:r w:rsidRPr="002C5878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  <w:lang w:val="ru-RU"/>
        </w:rPr>
        <w:t>:</w:t>
      </w:r>
      <w:r w:rsidR="0043067A">
        <w:rPr>
          <w:b/>
          <w:szCs w:val="24"/>
          <w:lang w:val="ru-RU"/>
        </w:rPr>
        <w:t xml:space="preserve"> </w:t>
      </w:r>
      <w:r w:rsidR="0043067A" w:rsidRPr="0043067A">
        <w:rPr>
          <w:b/>
          <w:szCs w:val="24"/>
          <w:lang w:val="ru-RU"/>
        </w:rPr>
        <w:t>просмотр списка задач при приближении контекста</w:t>
      </w:r>
    </w:p>
    <w:p w:rsidR="0043067A" w:rsidRDefault="002C5878" w:rsidP="002C5878">
      <w:pPr>
        <w:ind w:firstLine="426"/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 xml:space="preserve">8. При использовании многокритериальной оценки каждый вариант оценивается </w:t>
      </w:r>
      <w:proofErr w:type="gramStart"/>
      <w:r w:rsidRPr="00426764">
        <w:rPr>
          <w:bCs/>
          <w:szCs w:val="24"/>
          <w:lang w:val="ru-RU"/>
        </w:rPr>
        <w:t>…</w:t>
      </w:r>
      <w:r w:rsidR="0043067A">
        <w:rPr>
          <w:bCs/>
          <w:szCs w:val="24"/>
          <w:lang w:val="ru-RU"/>
        </w:rPr>
        <w:t>(</w:t>
      </w:r>
      <w:proofErr w:type="gramEnd"/>
      <w:r w:rsidR="0043067A">
        <w:rPr>
          <w:bCs/>
          <w:szCs w:val="24"/>
          <w:lang w:val="ru-RU"/>
        </w:rPr>
        <w:t>укажите один правильный ответ):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по двум критериям, которым присвоен наибольший вес 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по критерию, имеющему самый большой вес 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по всем критериям 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по первым трем критериям </w:t>
      </w:r>
    </w:p>
    <w:p w:rsidR="002C5878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только по одному самому важному критерию </w:t>
      </w:r>
    </w:p>
    <w:p w:rsidR="0043067A" w:rsidRDefault="0043067A" w:rsidP="002C5878">
      <w:pPr>
        <w:ind w:firstLine="426"/>
        <w:rPr>
          <w:szCs w:val="24"/>
          <w:lang w:val="ru-RU"/>
        </w:rPr>
      </w:pPr>
      <w:r w:rsidRPr="002C5878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  <w:lang w:val="ru-RU"/>
        </w:rPr>
        <w:t>:</w:t>
      </w:r>
      <w:r>
        <w:rPr>
          <w:b/>
          <w:szCs w:val="24"/>
          <w:lang w:val="ru-RU"/>
        </w:rPr>
        <w:t xml:space="preserve"> </w:t>
      </w:r>
      <w:r w:rsidRPr="0043067A">
        <w:rPr>
          <w:b/>
          <w:szCs w:val="24"/>
          <w:lang w:val="ru-RU"/>
        </w:rPr>
        <w:t>по всем критериям</w:t>
      </w:r>
      <w:r w:rsidRPr="00426764">
        <w:rPr>
          <w:szCs w:val="24"/>
          <w:lang w:val="ru-RU"/>
        </w:rPr>
        <w:t> </w:t>
      </w:r>
    </w:p>
    <w:p w:rsidR="0043067A" w:rsidRDefault="0043067A" w:rsidP="002C5878">
      <w:pPr>
        <w:ind w:firstLine="426"/>
        <w:rPr>
          <w:szCs w:val="24"/>
          <w:lang w:val="ru-RU"/>
        </w:rPr>
      </w:pPr>
    </w:p>
    <w:p w:rsidR="002C5878" w:rsidRDefault="002C5878" w:rsidP="002C5878">
      <w:pPr>
        <w:ind w:firstLine="426"/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9. Подход, при котором человек действует вопреки внешним обстоятельствам, активно влияет на свою жизнь, называется</w:t>
      </w:r>
      <w:r w:rsidR="0043067A">
        <w:rPr>
          <w:bCs/>
          <w:szCs w:val="24"/>
          <w:lang w:val="ru-RU"/>
        </w:rPr>
        <w:t xml:space="preserve"> ______________ (впишите термин)</w:t>
      </w:r>
    </w:p>
    <w:p w:rsidR="0043067A" w:rsidRDefault="0043067A" w:rsidP="002C5878">
      <w:pPr>
        <w:ind w:firstLine="426"/>
        <w:rPr>
          <w:szCs w:val="24"/>
          <w:lang w:val="ru-RU"/>
        </w:rPr>
      </w:pPr>
      <w:r w:rsidRPr="002C5878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  <w:lang w:val="ru-RU"/>
        </w:rPr>
        <w:t>:</w:t>
      </w:r>
      <w:r>
        <w:rPr>
          <w:b/>
          <w:szCs w:val="24"/>
          <w:lang w:val="ru-RU"/>
        </w:rPr>
        <w:t xml:space="preserve"> </w:t>
      </w:r>
      <w:proofErr w:type="spellStart"/>
      <w:r>
        <w:rPr>
          <w:b/>
          <w:szCs w:val="24"/>
          <w:lang w:val="ru-RU"/>
        </w:rPr>
        <w:t>п</w:t>
      </w:r>
      <w:r w:rsidR="002C5878" w:rsidRPr="0043067A">
        <w:rPr>
          <w:b/>
          <w:szCs w:val="24"/>
          <w:lang w:val="ru-RU"/>
        </w:rPr>
        <w:t>роактивный</w:t>
      </w:r>
      <w:proofErr w:type="spellEnd"/>
      <w:r w:rsidR="002C5878" w:rsidRPr="00426764">
        <w:rPr>
          <w:szCs w:val="24"/>
          <w:lang w:val="ru-RU"/>
        </w:rPr>
        <w:t> </w:t>
      </w:r>
    </w:p>
    <w:p w:rsidR="0043067A" w:rsidRDefault="0043067A" w:rsidP="002C5878">
      <w:pPr>
        <w:ind w:firstLine="426"/>
        <w:rPr>
          <w:szCs w:val="24"/>
          <w:lang w:val="ru-RU"/>
        </w:rPr>
      </w:pPr>
    </w:p>
    <w:p w:rsidR="0043067A" w:rsidRDefault="002C5878" w:rsidP="002C5878">
      <w:pPr>
        <w:ind w:firstLine="426"/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10. Техника хронометража помогает …</w:t>
      </w:r>
      <w:r w:rsidR="0043067A">
        <w:rPr>
          <w:bCs/>
          <w:szCs w:val="24"/>
          <w:lang w:val="ru-RU"/>
        </w:rPr>
        <w:t xml:space="preserve"> (укажите два правильных ответа)</w:t>
      </w:r>
      <w:r w:rsidR="0043067A" w:rsidRPr="00426764">
        <w:rPr>
          <w:bCs/>
          <w:szCs w:val="24"/>
          <w:lang w:val="ru-RU"/>
        </w:rPr>
        <w:t>: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выявить свои типовые поглотители времени</w:t>
      </w:r>
    </w:p>
    <w:p w:rsidR="0043067A" w:rsidRDefault="002C5878" w:rsidP="002C5878">
      <w:pPr>
        <w:ind w:firstLine="426"/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учет расходов личного времени путем простой письменной фиксации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определить критерии для формулирования цели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выявить </w:t>
      </w:r>
      <w:proofErr w:type="spellStart"/>
      <w:r w:rsidRPr="00426764">
        <w:rPr>
          <w:szCs w:val="24"/>
          <w:lang w:val="ru-RU"/>
        </w:rPr>
        <w:t>надцели</w:t>
      </w:r>
      <w:proofErr w:type="spellEnd"/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выявить свои типовые стратегические цели</w:t>
      </w:r>
    </w:p>
    <w:p w:rsidR="002C5878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определить основные ценности</w:t>
      </w:r>
    </w:p>
    <w:p w:rsidR="0043067A" w:rsidRDefault="0043067A" w:rsidP="0043067A">
      <w:pPr>
        <w:ind w:firstLine="426"/>
        <w:rPr>
          <w:bCs/>
          <w:szCs w:val="24"/>
          <w:lang w:val="ru-RU"/>
        </w:rPr>
      </w:pPr>
      <w:r w:rsidRPr="002C5878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  <w:lang w:val="ru-RU"/>
        </w:rPr>
        <w:t>:</w:t>
      </w:r>
      <w:r>
        <w:rPr>
          <w:b/>
          <w:szCs w:val="24"/>
          <w:lang w:val="ru-RU"/>
        </w:rPr>
        <w:t xml:space="preserve"> </w:t>
      </w:r>
      <w:r w:rsidRPr="0043067A">
        <w:rPr>
          <w:b/>
          <w:szCs w:val="24"/>
          <w:lang w:val="ru-RU"/>
        </w:rPr>
        <w:t>выявить свои типовые поглотители времени</w:t>
      </w:r>
      <w:r>
        <w:rPr>
          <w:b/>
          <w:szCs w:val="24"/>
          <w:lang w:val="ru-RU"/>
        </w:rPr>
        <w:t xml:space="preserve">, </w:t>
      </w:r>
      <w:r w:rsidRPr="0043067A">
        <w:rPr>
          <w:b/>
          <w:bCs/>
          <w:szCs w:val="24"/>
          <w:lang w:val="ru-RU"/>
        </w:rPr>
        <w:t>учет расходов личного времени путем простой письменной фиксации</w:t>
      </w:r>
    </w:p>
    <w:p w:rsidR="0043067A" w:rsidRDefault="0043067A" w:rsidP="0043067A">
      <w:pPr>
        <w:ind w:firstLine="426"/>
        <w:rPr>
          <w:szCs w:val="24"/>
          <w:lang w:val="ru-RU"/>
        </w:rPr>
      </w:pPr>
    </w:p>
    <w:p w:rsidR="00D54182" w:rsidRDefault="002C5878" w:rsidP="00D54182">
      <w:pPr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11. Крупные задачи, которые невозможно решить за один раз и мелкие задачи, на решение которых не требуется много сил и времени, но которые очень неприятны и их хочется отложить – это</w:t>
      </w:r>
      <w:r w:rsidR="00D54182">
        <w:rPr>
          <w:bCs/>
          <w:szCs w:val="24"/>
          <w:lang w:val="ru-RU"/>
        </w:rPr>
        <w:t xml:space="preserve"> </w:t>
      </w:r>
      <w:r w:rsidR="00D54182" w:rsidRPr="00426764">
        <w:rPr>
          <w:bCs/>
          <w:szCs w:val="24"/>
          <w:lang w:val="ru-RU"/>
        </w:rPr>
        <w:t>…</w:t>
      </w:r>
      <w:r w:rsidR="00D54182">
        <w:rPr>
          <w:bCs/>
          <w:szCs w:val="24"/>
          <w:lang w:val="ru-RU"/>
        </w:rPr>
        <w:t xml:space="preserve"> (укажите два правильных ответа)</w:t>
      </w:r>
      <w:r w:rsidRPr="00426764">
        <w:rPr>
          <w:bCs/>
          <w:szCs w:val="24"/>
          <w:lang w:val="ru-RU"/>
        </w:rPr>
        <w:t>:</w:t>
      </w:r>
    </w:p>
    <w:p w:rsidR="00D54182" w:rsidRDefault="002C5878" w:rsidP="00D54182">
      <w:pPr>
        <w:rPr>
          <w:szCs w:val="24"/>
          <w:lang w:val="ru-RU"/>
        </w:rPr>
      </w:pPr>
      <w:r w:rsidRPr="00426764">
        <w:rPr>
          <w:szCs w:val="24"/>
          <w:lang w:val="ru-RU"/>
        </w:rPr>
        <w:t>Пирамиды</w:t>
      </w:r>
    </w:p>
    <w:p w:rsidR="00D54182" w:rsidRDefault="002C5878" w:rsidP="00D54182">
      <w:pPr>
        <w:rPr>
          <w:szCs w:val="24"/>
          <w:lang w:val="ru-RU"/>
        </w:rPr>
      </w:pPr>
      <w:r w:rsidRPr="00426764">
        <w:rPr>
          <w:szCs w:val="24"/>
          <w:lang w:val="ru-RU"/>
        </w:rPr>
        <w:t>Слоны</w:t>
      </w:r>
    </w:p>
    <w:p w:rsidR="00D54182" w:rsidRDefault="002C5878" w:rsidP="00D54182">
      <w:pPr>
        <w:rPr>
          <w:szCs w:val="24"/>
          <w:lang w:val="ru-RU"/>
        </w:rPr>
      </w:pPr>
      <w:proofErr w:type="spellStart"/>
      <w:r w:rsidRPr="00426764">
        <w:rPr>
          <w:szCs w:val="24"/>
          <w:lang w:val="ru-RU"/>
        </w:rPr>
        <w:t>Хронофаги</w:t>
      </w:r>
      <w:proofErr w:type="spellEnd"/>
    </w:p>
    <w:p w:rsidR="00D54182" w:rsidRDefault="002C5878" w:rsidP="00D54182">
      <w:pPr>
        <w:rPr>
          <w:szCs w:val="24"/>
          <w:lang w:val="ru-RU"/>
        </w:rPr>
      </w:pPr>
      <w:r w:rsidRPr="00426764">
        <w:rPr>
          <w:szCs w:val="24"/>
          <w:lang w:val="ru-RU"/>
        </w:rPr>
        <w:t>Крокодилы</w:t>
      </w:r>
    </w:p>
    <w:p w:rsidR="00D54182" w:rsidRDefault="002C5878" w:rsidP="00D54182">
      <w:pPr>
        <w:rPr>
          <w:szCs w:val="24"/>
          <w:lang w:val="ru-RU"/>
        </w:rPr>
      </w:pPr>
      <w:proofErr w:type="spellStart"/>
      <w:r w:rsidRPr="00426764">
        <w:rPr>
          <w:szCs w:val="24"/>
          <w:lang w:val="ru-RU"/>
        </w:rPr>
        <w:t>Пинарики</w:t>
      </w:r>
      <w:proofErr w:type="spellEnd"/>
    </w:p>
    <w:p w:rsidR="00D54182" w:rsidRDefault="002C5878" w:rsidP="00D54182">
      <w:pPr>
        <w:rPr>
          <w:szCs w:val="24"/>
          <w:lang w:val="ru-RU"/>
        </w:rPr>
      </w:pPr>
      <w:proofErr w:type="spellStart"/>
      <w:r w:rsidRPr="00426764">
        <w:rPr>
          <w:szCs w:val="24"/>
          <w:lang w:val="ru-RU"/>
        </w:rPr>
        <w:t>Мемуарнички</w:t>
      </w:r>
      <w:proofErr w:type="spellEnd"/>
    </w:p>
    <w:p w:rsidR="00D54182" w:rsidRDefault="002C5878" w:rsidP="00D54182">
      <w:pPr>
        <w:rPr>
          <w:szCs w:val="24"/>
          <w:lang w:val="ru-RU"/>
        </w:rPr>
      </w:pPr>
      <w:r w:rsidRPr="00426764">
        <w:rPr>
          <w:szCs w:val="24"/>
          <w:lang w:val="ru-RU"/>
        </w:rPr>
        <w:t>Лягушки</w:t>
      </w:r>
    </w:p>
    <w:p w:rsidR="00D54182" w:rsidRDefault="002C5878" w:rsidP="00D54182">
      <w:pPr>
        <w:rPr>
          <w:szCs w:val="24"/>
          <w:lang w:val="ru-RU"/>
        </w:rPr>
      </w:pPr>
      <w:r w:rsidRPr="00426764">
        <w:rPr>
          <w:szCs w:val="24"/>
          <w:lang w:val="ru-RU"/>
        </w:rPr>
        <w:t>Швейцарский сыр</w:t>
      </w:r>
    </w:p>
    <w:p w:rsidR="000372C0" w:rsidRDefault="00D54182" w:rsidP="000372C0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 xml:space="preserve">ответ: </w:t>
      </w:r>
      <w:r w:rsidR="000372C0">
        <w:rPr>
          <w:b/>
          <w:szCs w:val="24"/>
          <w:lang w:val="ru-RU"/>
        </w:rPr>
        <w:t xml:space="preserve"> </w:t>
      </w:r>
      <w:r w:rsidR="000372C0" w:rsidRPr="000372C0">
        <w:rPr>
          <w:b/>
          <w:szCs w:val="24"/>
          <w:lang w:val="ru-RU"/>
        </w:rPr>
        <w:t>Слоны</w:t>
      </w:r>
      <w:proofErr w:type="gramEnd"/>
      <w:r w:rsidR="000372C0" w:rsidRPr="000372C0">
        <w:rPr>
          <w:b/>
          <w:szCs w:val="24"/>
          <w:lang w:val="ru-RU"/>
        </w:rPr>
        <w:t>, Лягушки</w:t>
      </w:r>
    </w:p>
    <w:p w:rsidR="000372C0" w:rsidRDefault="000372C0" w:rsidP="000372C0">
      <w:pPr>
        <w:rPr>
          <w:b/>
          <w:szCs w:val="24"/>
          <w:lang w:val="ru-RU"/>
        </w:rPr>
      </w:pPr>
    </w:p>
    <w:p w:rsidR="000372C0" w:rsidRDefault="000372C0" w:rsidP="000372C0">
      <w:pPr>
        <w:rPr>
          <w:bCs/>
          <w:lang w:val="ru-RU"/>
        </w:rPr>
      </w:pPr>
      <w:r w:rsidRPr="000372C0">
        <w:rPr>
          <w:szCs w:val="24"/>
          <w:lang w:val="ru-RU"/>
        </w:rPr>
        <w:t xml:space="preserve">12. </w:t>
      </w:r>
      <w:r>
        <w:rPr>
          <w:szCs w:val="24"/>
          <w:lang w:val="ru-RU"/>
        </w:rPr>
        <w:t xml:space="preserve"> </w:t>
      </w:r>
      <w:r w:rsidRPr="00426764">
        <w:rPr>
          <w:szCs w:val="24"/>
          <w:lang w:val="ru-RU"/>
        </w:rPr>
        <w:t>Т</w:t>
      </w:r>
      <w:r w:rsidRPr="00426764">
        <w:rPr>
          <w:bCs/>
          <w:lang w:val="ru-RU"/>
        </w:rPr>
        <w:t xml:space="preserve">ехнология, позволяющая использовать невосполнимое время жизни в соответствии со своими личными и бизнес-целями и </w:t>
      </w:r>
      <w:proofErr w:type="gramStart"/>
      <w:r w:rsidRPr="00426764">
        <w:rPr>
          <w:bCs/>
          <w:lang w:val="ru-RU"/>
        </w:rPr>
        <w:t>ценностями  -</w:t>
      </w:r>
      <w:proofErr w:type="gramEnd"/>
      <w:r w:rsidRPr="00426764">
        <w:rPr>
          <w:bCs/>
          <w:lang w:val="ru-RU"/>
        </w:rPr>
        <w:t xml:space="preserve"> это ______________ (впишите понятие).</w:t>
      </w:r>
    </w:p>
    <w:p w:rsidR="000372C0" w:rsidRDefault="000372C0" w:rsidP="000372C0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 xml:space="preserve">ответ: </w:t>
      </w:r>
      <w:r>
        <w:rPr>
          <w:b/>
          <w:szCs w:val="24"/>
          <w:lang w:val="ru-RU"/>
        </w:rPr>
        <w:t xml:space="preserve"> </w:t>
      </w:r>
      <w:r w:rsidRPr="000372C0">
        <w:rPr>
          <w:b/>
          <w:szCs w:val="24"/>
          <w:lang w:val="ru-RU"/>
        </w:rPr>
        <w:t>Тайм</w:t>
      </w:r>
      <w:proofErr w:type="gramEnd"/>
      <w:r w:rsidRPr="000372C0">
        <w:rPr>
          <w:b/>
          <w:szCs w:val="24"/>
          <w:lang w:val="ru-RU"/>
        </w:rPr>
        <w:t>-менеджмент</w:t>
      </w:r>
    </w:p>
    <w:p w:rsidR="000372C0" w:rsidRDefault="000372C0" w:rsidP="000372C0">
      <w:pPr>
        <w:rPr>
          <w:b/>
          <w:szCs w:val="24"/>
          <w:lang w:val="ru-RU"/>
        </w:rPr>
      </w:pPr>
    </w:p>
    <w:p w:rsidR="000372C0" w:rsidRPr="00426764" w:rsidRDefault="000372C0" w:rsidP="000372C0">
      <w:pPr>
        <w:rPr>
          <w:szCs w:val="24"/>
          <w:lang w:val="ru-RU"/>
        </w:rPr>
      </w:pPr>
      <w:r>
        <w:rPr>
          <w:szCs w:val="24"/>
          <w:lang w:val="ru-RU"/>
        </w:rPr>
        <w:t xml:space="preserve">13. </w:t>
      </w:r>
      <w:r>
        <w:rPr>
          <w:bCs/>
          <w:szCs w:val="24"/>
          <w:lang w:val="ru-RU"/>
        </w:rPr>
        <w:t>___________</w:t>
      </w:r>
      <w:r w:rsidRPr="00426764">
        <w:rPr>
          <w:bCs/>
          <w:szCs w:val="24"/>
          <w:lang w:val="ru-RU"/>
        </w:rPr>
        <w:t xml:space="preserve"> – это учет расходов личного времени путем простой письменной фиксации</w:t>
      </w:r>
      <w:r>
        <w:rPr>
          <w:bCs/>
          <w:szCs w:val="24"/>
          <w:lang w:val="ru-RU"/>
        </w:rPr>
        <w:t xml:space="preserve"> </w:t>
      </w:r>
      <w:r w:rsidRPr="00426764">
        <w:rPr>
          <w:bCs/>
          <w:lang w:val="ru-RU"/>
        </w:rPr>
        <w:t>(впишите понятие).</w:t>
      </w:r>
    </w:p>
    <w:p w:rsidR="000372C0" w:rsidRDefault="000372C0" w:rsidP="000372C0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 xml:space="preserve">ответ: </w:t>
      </w:r>
      <w:r>
        <w:rPr>
          <w:b/>
          <w:szCs w:val="24"/>
          <w:lang w:val="ru-RU"/>
        </w:rPr>
        <w:t xml:space="preserve"> </w:t>
      </w:r>
      <w:r w:rsidRPr="000372C0">
        <w:rPr>
          <w:b/>
          <w:szCs w:val="24"/>
          <w:lang w:val="ru-RU"/>
        </w:rPr>
        <w:t>Хронометраж</w:t>
      </w:r>
      <w:proofErr w:type="gramEnd"/>
    </w:p>
    <w:p w:rsidR="000372C0" w:rsidRDefault="000372C0" w:rsidP="000372C0">
      <w:pPr>
        <w:rPr>
          <w:b/>
          <w:szCs w:val="24"/>
          <w:lang w:val="ru-RU"/>
        </w:rPr>
      </w:pPr>
    </w:p>
    <w:p w:rsidR="000372C0" w:rsidRDefault="000372C0" w:rsidP="000372C0">
      <w:pPr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14. Эффективный инструмент для планирования и контроля сложно структурированных задач с конкретными сроками – это ___________   _________ (впишите словосочетание).</w:t>
      </w:r>
    </w:p>
    <w:p w:rsidR="000372C0" w:rsidRDefault="000372C0" w:rsidP="000372C0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 xml:space="preserve">ответ: </w:t>
      </w:r>
      <w:r>
        <w:rPr>
          <w:b/>
          <w:szCs w:val="24"/>
          <w:lang w:val="ru-RU"/>
        </w:rPr>
        <w:t xml:space="preserve"> </w:t>
      </w:r>
      <w:r w:rsidRPr="000372C0">
        <w:rPr>
          <w:b/>
          <w:szCs w:val="24"/>
          <w:lang w:val="ru-RU"/>
        </w:rPr>
        <w:t>Двухмерный</w:t>
      </w:r>
      <w:proofErr w:type="gramEnd"/>
      <w:r w:rsidRPr="000372C0">
        <w:rPr>
          <w:b/>
          <w:szCs w:val="24"/>
          <w:lang w:val="ru-RU"/>
        </w:rPr>
        <w:t xml:space="preserve"> график</w:t>
      </w:r>
    </w:p>
    <w:p w:rsidR="000372C0" w:rsidRDefault="000372C0" w:rsidP="000372C0">
      <w:pPr>
        <w:rPr>
          <w:szCs w:val="24"/>
          <w:lang w:val="ru-RU"/>
        </w:rPr>
      </w:pPr>
    </w:p>
    <w:p w:rsidR="000372C0" w:rsidRDefault="000372C0" w:rsidP="000372C0">
      <w:pPr>
        <w:rPr>
          <w:szCs w:val="24"/>
          <w:lang w:val="ru-RU"/>
        </w:rPr>
      </w:pPr>
      <w:r w:rsidRPr="00426764">
        <w:rPr>
          <w:szCs w:val="24"/>
          <w:lang w:val="ru-RU"/>
        </w:rPr>
        <w:t>15. Укажите верное определение понятия «мотивация»</w:t>
      </w:r>
      <w:r w:rsidR="00125C8E">
        <w:rPr>
          <w:szCs w:val="24"/>
          <w:lang w:val="ru-RU"/>
        </w:rPr>
        <w:t xml:space="preserve"> (укажите три варианта)</w:t>
      </w:r>
      <w:r w:rsidRPr="00426764">
        <w:rPr>
          <w:szCs w:val="24"/>
          <w:lang w:val="ru-RU"/>
        </w:rPr>
        <w:t>:</w:t>
      </w:r>
    </w:p>
    <w:p w:rsidR="000372C0" w:rsidRDefault="000372C0" w:rsidP="000372C0">
      <w:pPr>
        <w:rPr>
          <w:szCs w:val="24"/>
          <w:lang w:val="ru-RU"/>
        </w:rPr>
      </w:pPr>
      <w:r w:rsidRPr="00426764">
        <w:rPr>
          <w:szCs w:val="24"/>
          <w:lang w:val="ru-RU"/>
        </w:rPr>
        <w:lastRenderedPageBreak/>
        <w:t>+совокупность сил, побуждающих человека осуществлять деятельность с определенным уровнем добросовестности</w:t>
      </w:r>
    </w:p>
    <w:p w:rsidR="00125C8E" w:rsidRDefault="000372C0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+совокупность внутренних и внешних сил, побуждающих человека к деятельности</w:t>
      </w:r>
    </w:p>
    <w:p w:rsidR="00125C8E" w:rsidRDefault="000372C0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+совокупность сил, придающих деятельности человека направленность</w:t>
      </w:r>
    </w:p>
    <w:p w:rsidR="00125C8E" w:rsidRDefault="000372C0" w:rsidP="00125C8E">
      <w:pPr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подход, при котором человек действует вопреки внешним обстоятельствам, активно влияет на свою жизнь</w:t>
      </w:r>
    </w:p>
    <w:p w:rsidR="000372C0" w:rsidRDefault="000372C0" w:rsidP="00125C8E">
      <w:pPr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эффективный инструмент для планирования и контроля сложно структурированных задач с конкретными сроками</w:t>
      </w:r>
    </w:p>
    <w:p w:rsidR="00125C8E" w:rsidRDefault="00125C8E" w:rsidP="00125C8E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 xml:space="preserve">ответ: </w:t>
      </w:r>
      <w:r>
        <w:rPr>
          <w:b/>
          <w:szCs w:val="24"/>
          <w:lang w:val="ru-RU"/>
        </w:rPr>
        <w:t xml:space="preserve"> </w:t>
      </w:r>
      <w:r w:rsidRPr="00125C8E">
        <w:rPr>
          <w:b/>
          <w:szCs w:val="24"/>
          <w:lang w:val="ru-RU"/>
        </w:rPr>
        <w:t>совокупность</w:t>
      </w:r>
      <w:proofErr w:type="gramEnd"/>
      <w:r w:rsidRPr="00125C8E">
        <w:rPr>
          <w:b/>
          <w:szCs w:val="24"/>
          <w:lang w:val="ru-RU"/>
        </w:rPr>
        <w:t xml:space="preserve"> сил, побуждающих человека осуществлять деятельность с определенным уровнем добросовестности; совокупность внутренних и внешних сил, побуждающих человека к деятельности; совокупность сил, придающих деятельности человека направленность</w:t>
      </w:r>
    </w:p>
    <w:p w:rsidR="00125C8E" w:rsidRDefault="00125C8E" w:rsidP="00125C8E">
      <w:pPr>
        <w:rPr>
          <w:b/>
          <w:szCs w:val="24"/>
          <w:lang w:val="ru-RU"/>
        </w:rPr>
      </w:pPr>
    </w:p>
    <w:p w:rsidR="000372C0" w:rsidRDefault="000372C0" w:rsidP="00125C8E">
      <w:pPr>
        <w:rPr>
          <w:iCs/>
          <w:szCs w:val="24"/>
          <w:lang w:val="ru-RU"/>
        </w:rPr>
      </w:pPr>
      <w:r w:rsidRPr="00426764">
        <w:rPr>
          <w:szCs w:val="24"/>
          <w:lang w:val="ru-RU"/>
        </w:rPr>
        <w:t xml:space="preserve">16. </w:t>
      </w:r>
      <w:r w:rsidRPr="00426764">
        <w:rPr>
          <w:iCs/>
          <w:szCs w:val="24"/>
          <w:lang w:val="ru-RU"/>
        </w:rPr>
        <w:t xml:space="preserve">Согласно теории </w:t>
      </w:r>
      <w:proofErr w:type="spellStart"/>
      <w:r w:rsidRPr="00426764">
        <w:rPr>
          <w:iCs/>
          <w:szCs w:val="24"/>
          <w:lang w:val="ru-RU"/>
        </w:rPr>
        <w:t>Маслоу</w:t>
      </w:r>
      <w:proofErr w:type="spellEnd"/>
      <w:r w:rsidRPr="00426764">
        <w:rPr>
          <w:iCs/>
          <w:szCs w:val="24"/>
          <w:lang w:val="ru-RU"/>
        </w:rPr>
        <w:t xml:space="preserve">, относительно иерархии потребностей индивида, </w:t>
      </w:r>
      <w:proofErr w:type="spellStart"/>
      <w:r w:rsidRPr="00426764">
        <w:rPr>
          <w:iCs/>
          <w:szCs w:val="24"/>
          <w:lang w:val="ru-RU"/>
        </w:rPr>
        <w:t>проранжируйте</w:t>
      </w:r>
      <w:proofErr w:type="spellEnd"/>
      <w:r w:rsidRPr="00426764">
        <w:rPr>
          <w:iCs/>
          <w:szCs w:val="24"/>
          <w:lang w:val="ru-RU"/>
        </w:rPr>
        <w:t xml:space="preserve"> потребности по их значимости от низшей (1) к высшей (5):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4955"/>
        <w:gridCol w:w="4955"/>
      </w:tblGrid>
      <w:tr w:rsidR="00125C8E" w:rsidTr="00125C8E"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  <w:r w:rsidRPr="00426764">
              <w:rPr>
                <w:bCs/>
                <w:szCs w:val="24"/>
                <w:lang w:val="ru-RU"/>
              </w:rPr>
              <w:t>физиологические потребности;</w:t>
            </w:r>
          </w:p>
        </w:tc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</w:p>
        </w:tc>
      </w:tr>
      <w:tr w:rsidR="00125C8E" w:rsidTr="00125C8E"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  <w:r w:rsidRPr="00426764">
              <w:rPr>
                <w:bCs/>
                <w:szCs w:val="24"/>
                <w:lang w:val="ru-RU"/>
              </w:rPr>
              <w:t>потребность в самооценке;</w:t>
            </w:r>
          </w:p>
        </w:tc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</w:p>
        </w:tc>
      </w:tr>
      <w:tr w:rsidR="00125C8E" w:rsidTr="00125C8E"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  <w:r w:rsidRPr="00426764">
              <w:rPr>
                <w:szCs w:val="24"/>
                <w:lang w:val="ru-RU"/>
              </w:rPr>
              <w:t>потребности в безопасности;</w:t>
            </w:r>
          </w:p>
        </w:tc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</w:p>
        </w:tc>
      </w:tr>
      <w:tr w:rsidR="00125C8E" w:rsidRPr="00F71152" w:rsidTr="00125C8E"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  <w:r w:rsidRPr="00426764">
              <w:rPr>
                <w:szCs w:val="24"/>
                <w:lang w:val="ru-RU"/>
              </w:rPr>
              <w:t>потребность в л</w:t>
            </w:r>
            <w:r>
              <w:rPr>
                <w:szCs w:val="24"/>
                <w:lang w:val="ru-RU"/>
              </w:rPr>
              <w:t>юбви и принадлежности;</w:t>
            </w:r>
          </w:p>
        </w:tc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</w:p>
        </w:tc>
      </w:tr>
      <w:tr w:rsidR="00125C8E" w:rsidTr="00125C8E">
        <w:tc>
          <w:tcPr>
            <w:tcW w:w="4955" w:type="dxa"/>
          </w:tcPr>
          <w:p w:rsidR="00125C8E" w:rsidRPr="00426764" w:rsidRDefault="00125C8E" w:rsidP="00125C8E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426764">
              <w:rPr>
                <w:szCs w:val="24"/>
                <w:lang w:val="ru-RU"/>
              </w:rPr>
              <w:t>потребности</w:t>
            </w:r>
            <w:proofErr w:type="gramEnd"/>
            <w:r w:rsidRPr="00426764">
              <w:rPr>
                <w:szCs w:val="24"/>
                <w:lang w:val="ru-RU"/>
              </w:rPr>
              <w:t xml:space="preserve"> в безопасности;</w:t>
            </w:r>
          </w:p>
        </w:tc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</w:p>
        </w:tc>
      </w:tr>
    </w:tbl>
    <w:p w:rsidR="00125C8E" w:rsidRDefault="00125C8E" w:rsidP="00125C8E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 xml:space="preserve"> 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4955"/>
        <w:gridCol w:w="4955"/>
      </w:tblGrid>
      <w:tr w:rsidR="00125C8E" w:rsidTr="00125C8E">
        <w:tc>
          <w:tcPr>
            <w:tcW w:w="4955" w:type="dxa"/>
          </w:tcPr>
          <w:p w:rsidR="00125C8E" w:rsidRPr="00125C8E" w:rsidRDefault="00125C8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 w:rsidRPr="00125C8E">
              <w:rPr>
                <w:b/>
                <w:szCs w:val="24"/>
                <w:lang w:val="ru-RU"/>
              </w:rPr>
              <w:t>потребности в безопасности;</w:t>
            </w:r>
          </w:p>
        </w:tc>
        <w:tc>
          <w:tcPr>
            <w:tcW w:w="4955" w:type="dxa"/>
          </w:tcPr>
          <w:p w:rsidR="00125C8E" w:rsidRPr="00125C8E" w:rsidRDefault="006C175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>
              <w:rPr>
                <w:b/>
                <w:iCs/>
                <w:szCs w:val="24"/>
                <w:lang w:val="ru-RU"/>
              </w:rPr>
              <w:t>2</w:t>
            </w:r>
          </w:p>
        </w:tc>
      </w:tr>
      <w:tr w:rsidR="00125C8E" w:rsidTr="00125C8E">
        <w:tc>
          <w:tcPr>
            <w:tcW w:w="4955" w:type="dxa"/>
          </w:tcPr>
          <w:p w:rsidR="00125C8E" w:rsidRPr="00125C8E" w:rsidRDefault="00125C8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 w:rsidRPr="00125C8E">
              <w:rPr>
                <w:b/>
                <w:bCs/>
                <w:szCs w:val="24"/>
                <w:lang w:val="ru-RU"/>
              </w:rPr>
              <w:t>потребность в самореализации;</w:t>
            </w:r>
          </w:p>
        </w:tc>
        <w:tc>
          <w:tcPr>
            <w:tcW w:w="4955" w:type="dxa"/>
          </w:tcPr>
          <w:p w:rsidR="00125C8E" w:rsidRPr="00125C8E" w:rsidRDefault="006C175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>
              <w:rPr>
                <w:b/>
                <w:iCs/>
                <w:szCs w:val="24"/>
                <w:lang w:val="ru-RU"/>
              </w:rPr>
              <w:t>5</w:t>
            </w:r>
          </w:p>
        </w:tc>
      </w:tr>
      <w:tr w:rsidR="00125C8E" w:rsidTr="00125C8E">
        <w:tc>
          <w:tcPr>
            <w:tcW w:w="4955" w:type="dxa"/>
          </w:tcPr>
          <w:p w:rsidR="00125C8E" w:rsidRPr="00125C8E" w:rsidRDefault="00125C8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 w:rsidRPr="00125C8E">
              <w:rPr>
                <w:b/>
                <w:bCs/>
                <w:szCs w:val="24"/>
                <w:lang w:val="ru-RU"/>
              </w:rPr>
              <w:t>физиологические потребности;</w:t>
            </w:r>
          </w:p>
        </w:tc>
        <w:tc>
          <w:tcPr>
            <w:tcW w:w="4955" w:type="dxa"/>
          </w:tcPr>
          <w:p w:rsidR="00125C8E" w:rsidRPr="00125C8E" w:rsidRDefault="006C175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>
              <w:rPr>
                <w:b/>
                <w:iCs/>
                <w:szCs w:val="24"/>
                <w:lang w:val="ru-RU"/>
              </w:rPr>
              <w:t>1</w:t>
            </w:r>
          </w:p>
        </w:tc>
      </w:tr>
      <w:tr w:rsidR="00125C8E" w:rsidTr="00125C8E">
        <w:tc>
          <w:tcPr>
            <w:tcW w:w="4955" w:type="dxa"/>
          </w:tcPr>
          <w:p w:rsidR="00125C8E" w:rsidRPr="00125C8E" w:rsidRDefault="00125C8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 w:rsidRPr="00125C8E">
              <w:rPr>
                <w:b/>
                <w:bCs/>
                <w:szCs w:val="24"/>
                <w:lang w:val="ru-RU"/>
              </w:rPr>
              <w:t>потребность в самооценке;</w:t>
            </w:r>
          </w:p>
        </w:tc>
        <w:tc>
          <w:tcPr>
            <w:tcW w:w="4955" w:type="dxa"/>
          </w:tcPr>
          <w:p w:rsidR="00125C8E" w:rsidRPr="00125C8E" w:rsidRDefault="006C175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>
              <w:rPr>
                <w:b/>
                <w:iCs/>
                <w:szCs w:val="24"/>
                <w:lang w:val="ru-RU"/>
              </w:rPr>
              <w:t>4</w:t>
            </w:r>
          </w:p>
        </w:tc>
      </w:tr>
      <w:tr w:rsidR="00125C8E" w:rsidRPr="006C175E" w:rsidTr="00125C8E">
        <w:tc>
          <w:tcPr>
            <w:tcW w:w="4955" w:type="dxa"/>
          </w:tcPr>
          <w:p w:rsidR="00125C8E" w:rsidRPr="00125C8E" w:rsidRDefault="00125C8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 w:rsidRPr="00125C8E">
              <w:rPr>
                <w:b/>
                <w:szCs w:val="24"/>
                <w:lang w:val="ru-RU"/>
              </w:rPr>
              <w:t>потребность в любви и принадлежности.</w:t>
            </w:r>
          </w:p>
        </w:tc>
        <w:tc>
          <w:tcPr>
            <w:tcW w:w="4955" w:type="dxa"/>
          </w:tcPr>
          <w:p w:rsidR="00125C8E" w:rsidRPr="00125C8E" w:rsidRDefault="006C175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>
              <w:rPr>
                <w:b/>
                <w:iCs/>
                <w:szCs w:val="24"/>
                <w:lang w:val="ru-RU"/>
              </w:rPr>
              <w:t>3</w:t>
            </w:r>
          </w:p>
        </w:tc>
      </w:tr>
    </w:tbl>
    <w:p w:rsidR="00125C8E" w:rsidRDefault="00125C8E" w:rsidP="00125C8E">
      <w:pPr>
        <w:rPr>
          <w:iCs/>
          <w:szCs w:val="24"/>
          <w:lang w:val="ru-RU"/>
        </w:rPr>
      </w:pPr>
    </w:p>
    <w:p w:rsidR="00125C8E" w:rsidRDefault="00125C8E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17. Процесс побуждения себя и других к деятельности для достижения личностных целей и целей организации – это ______________ (впишите термин).</w:t>
      </w:r>
    </w:p>
    <w:p w:rsidR="00125C8E" w:rsidRDefault="00125C8E" w:rsidP="00125C8E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125C8E">
        <w:rPr>
          <w:b/>
          <w:szCs w:val="24"/>
          <w:lang w:val="ru-RU"/>
        </w:rPr>
        <w:t>: мотивация</w:t>
      </w:r>
    </w:p>
    <w:p w:rsidR="00125C8E" w:rsidRPr="00426764" w:rsidRDefault="00125C8E" w:rsidP="00125C8E">
      <w:pPr>
        <w:rPr>
          <w:szCs w:val="24"/>
          <w:lang w:val="ru-RU"/>
        </w:rPr>
      </w:pPr>
    </w:p>
    <w:p w:rsidR="00125C8E" w:rsidRPr="00426764" w:rsidRDefault="00125C8E" w:rsidP="00125C8E">
      <w:pPr>
        <w:rPr>
          <w:szCs w:val="24"/>
          <w:lang w:val="ru-RU"/>
        </w:rPr>
      </w:pPr>
      <w:r w:rsidRPr="00426764">
        <w:rPr>
          <w:bCs/>
          <w:szCs w:val="24"/>
          <w:lang w:val="ru-RU"/>
        </w:rPr>
        <w:t>18. Самооценка личности в психологии</w:t>
      </w:r>
      <w:r>
        <w:rPr>
          <w:bCs/>
          <w:szCs w:val="24"/>
          <w:lang w:val="ru-RU"/>
        </w:rPr>
        <w:t xml:space="preserve"> понимается как (выберите утверждение)</w:t>
      </w:r>
      <w:r w:rsidRPr="00426764">
        <w:rPr>
          <w:bCs/>
          <w:szCs w:val="24"/>
          <w:lang w:val="ru-RU"/>
        </w:rPr>
        <w:t>:</w:t>
      </w:r>
    </w:p>
    <w:p w:rsidR="00125C8E" w:rsidRPr="00426764" w:rsidRDefault="00125C8E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оценивание собственных личностных качеств, чувств, достоинств и демонстрирование их окружающим;</w:t>
      </w:r>
    </w:p>
    <w:p w:rsidR="00125C8E" w:rsidRPr="00426764" w:rsidRDefault="00125C8E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психологическое состояние, когда человек концентрируется на своем </w:t>
      </w:r>
      <w:proofErr w:type="spellStart"/>
      <w:r w:rsidRPr="00426764">
        <w:rPr>
          <w:szCs w:val="24"/>
          <w:lang w:val="ru-RU"/>
        </w:rPr>
        <w:t>ego</w:t>
      </w:r>
      <w:proofErr w:type="spellEnd"/>
      <w:r w:rsidRPr="00426764">
        <w:rPr>
          <w:szCs w:val="24"/>
          <w:lang w:val="ru-RU"/>
        </w:rPr>
        <w:t xml:space="preserve"> и не замечает собственных недостатков;</w:t>
      </w:r>
    </w:p>
    <w:p w:rsidR="00125C8E" w:rsidRDefault="00125C8E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представление о собственных навыках и талантах.</w:t>
      </w:r>
    </w:p>
    <w:p w:rsidR="00125C8E" w:rsidRDefault="00125C8E" w:rsidP="00125C8E">
      <w:pPr>
        <w:rPr>
          <w:szCs w:val="24"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125C8E">
        <w:rPr>
          <w:b/>
          <w:szCs w:val="24"/>
          <w:lang w:val="ru-RU"/>
        </w:rPr>
        <w:t>:</w:t>
      </w:r>
      <w:r>
        <w:rPr>
          <w:b/>
          <w:szCs w:val="24"/>
          <w:lang w:val="ru-RU"/>
        </w:rPr>
        <w:t xml:space="preserve"> </w:t>
      </w:r>
      <w:r w:rsidRPr="00E42002">
        <w:rPr>
          <w:b/>
          <w:szCs w:val="24"/>
          <w:lang w:val="ru-RU"/>
        </w:rPr>
        <w:t>оценивание собственных личностных качеств, чувств, достоинств и демонстрирование их окружающим</w:t>
      </w:r>
    </w:p>
    <w:p w:rsidR="00125C8E" w:rsidRPr="00426764" w:rsidRDefault="00125C8E" w:rsidP="00125C8E">
      <w:pPr>
        <w:rPr>
          <w:szCs w:val="24"/>
          <w:lang w:val="ru-RU"/>
        </w:rPr>
      </w:pPr>
    </w:p>
    <w:p w:rsidR="00125C8E" w:rsidRPr="00426764" w:rsidRDefault="00125C8E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19. Расставьте поочередность компонентов-функций цикла управления временем: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2"/>
        <w:gridCol w:w="4938"/>
      </w:tblGrid>
      <w:tr w:rsidR="00125C8E" w:rsidRPr="00875A7A" w:rsidTr="00E42002">
        <w:tc>
          <w:tcPr>
            <w:tcW w:w="4972" w:type="dxa"/>
            <w:shd w:val="clear" w:color="auto" w:fill="auto"/>
          </w:tcPr>
          <w:p w:rsidR="00125C8E" w:rsidRPr="00875A7A" w:rsidRDefault="00E42002" w:rsidP="002E75FC">
            <w:pPr>
              <w:ind w:firstLine="0"/>
              <w:rPr>
                <w:szCs w:val="24"/>
                <w:lang w:val="ru-RU"/>
              </w:rPr>
            </w:pPr>
            <w:r w:rsidRPr="00875A7A">
              <w:rPr>
                <w:szCs w:val="24"/>
                <w:lang w:val="ru-RU"/>
              </w:rPr>
              <w:t>Решение</w:t>
            </w:r>
          </w:p>
        </w:tc>
        <w:tc>
          <w:tcPr>
            <w:tcW w:w="4938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</w:p>
        </w:tc>
      </w:tr>
      <w:tr w:rsidR="00125C8E" w:rsidRPr="00875A7A" w:rsidTr="00E42002">
        <w:tc>
          <w:tcPr>
            <w:tcW w:w="4972" w:type="dxa"/>
            <w:shd w:val="clear" w:color="auto" w:fill="auto"/>
          </w:tcPr>
          <w:p w:rsidR="00125C8E" w:rsidRPr="00875A7A" w:rsidRDefault="00E42002" w:rsidP="002E75FC">
            <w:pPr>
              <w:ind w:firstLine="0"/>
              <w:rPr>
                <w:szCs w:val="24"/>
                <w:lang w:val="ru-RU"/>
              </w:rPr>
            </w:pPr>
            <w:r w:rsidRPr="00875A7A">
              <w:rPr>
                <w:szCs w:val="24"/>
                <w:lang w:val="ru-RU"/>
              </w:rPr>
              <w:t>Контроль</w:t>
            </w:r>
          </w:p>
        </w:tc>
        <w:tc>
          <w:tcPr>
            <w:tcW w:w="4938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</w:p>
        </w:tc>
      </w:tr>
      <w:tr w:rsidR="00125C8E" w:rsidRPr="00875A7A" w:rsidTr="00E42002">
        <w:tc>
          <w:tcPr>
            <w:tcW w:w="4972" w:type="dxa"/>
            <w:shd w:val="clear" w:color="auto" w:fill="auto"/>
          </w:tcPr>
          <w:p w:rsidR="00125C8E" w:rsidRPr="00875A7A" w:rsidRDefault="00E42002" w:rsidP="002E75FC">
            <w:pPr>
              <w:ind w:firstLine="0"/>
              <w:rPr>
                <w:szCs w:val="24"/>
                <w:lang w:val="ru-RU"/>
              </w:rPr>
            </w:pPr>
            <w:r w:rsidRPr="00875A7A">
              <w:rPr>
                <w:szCs w:val="24"/>
                <w:lang w:val="ru-RU"/>
              </w:rPr>
              <w:t>Цель</w:t>
            </w:r>
          </w:p>
        </w:tc>
        <w:tc>
          <w:tcPr>
            <w:tcW w:w="4938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</w:p>
        </w:tc>
      </w:tr>
      <w:tr w:rsidR="00125C8E" w:rsidRPr="00875A7A" w:rsidTr="00E42002">
        <w:tc>
          <w:tcPr>
            <w:tcW w:w="4972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  <w:r w:rsidRPr="00875A7A">
              <w:rPr>
                <w:szCs w:val="24"/>
                <w:lang w:val="ru-RU"/>
              </w:rPr>
              <w:t xml:space="preserve">Выполнение </w:t>
            </w:r>
          </w:p>
        </w:tc>
        <w:tc>
          <w:tcPr>
            <w:tcW w:w="4938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</w:p>
        </w:tc>
      </w:tr>
      <w:tr w:rsidR="00125C8E" w:rsidRPr="00875A7A" w:rsidTr="00E42002">
        <w:tc>
          <w:tcPr>
            <w:tcW w:w="4972" w:type="dxa"/>
            <w:shd w:val="clear" w:color="auto" w:fill="auto"/>
          </w:tcPr>
          <w:p w:rsidR="00125C8E" w:rsidRPr="00875A7A" w:rsidRDefault="00E42002" w:rsidP="00E42002">
            <w:pPr>
              <w:ind w:firstLine="0"/>
              <w:rPr>
                <w:szCs w:val="24"/>
                <w:lang w:val="ru-RU"/>
              </w:rPr>
            </w:pPr>
            <w:r w:rsidRPr="00875A7A">
              <w:rPr>
                <w:szCs w:val="24"/>
                <w:lang w:val="ru-RU"/>
              </w:rPr>
              <w:t xml:space="preserve">План </w:t>
            </w:r>
          </w:p>
        </w:tc>
        <w:tc>
          <w:tcPr>
            <w:tcW w:w="4938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</w:p>
        </w:tc>
      </w:tr>
    </w:tbl>
    <w:p w:rsidR="00173084" w:rsidRPr="00D77E4F" w:rsidRDefault="00E42002" w:rsidP="00E42002">
      <w:pPr>
        <w:rPr>
          <w:b/>
          <w:szCs w:val="24"/>
        </w:rPr>
      </w:pPr>
      <w:r w:rsidRPr="00D77E4F">
        <w:rPr>
          <w:b/>
          <w:szCs w:val="24"/>
          <w:lang w:val="ru-RU"/>
        </w:rPr>
        <w:t>Правильный ответ</w:t>
      </w:r>
      <w:r w:rsidRPr="00125C8E">
        <w:rPr>
          <w:b/>
          <w:szCs w:val="24"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2"/>
        <w:gridCol w:w="4938"/>
      </w:tblGrid>
      <w:tr w:rsidR="00E42002" w:rsidRPr="00875A7A" w:rsidTr="002E75FC"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Цель</w:t>
            </w:r>
          </w:p>
        </w:tc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1</w:t>
            </w:r>
          </w:p>
        </w:tc>
      </w:tr>
      <w:tr w:rsidR="00E42002" w:rsidRPr="00875A7A" w:rsidTr="002E75FC"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План</w:t>
            </w:r>
          </w:p>
        </w:tc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2</w:t>
            </w:r>
          </w:p>
        </w:tc>
      </w:tr>
      <w:tr w:rsidR="00E42002" w:rsidRPr="00875A7A" w:rsidTr="002E75FC"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Решение</w:t>
            </w:r>
          </w:p>
        </w:tc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3</w:t>
            </w:r>
          </w:p>
        </w:tc>
      </w:tr>
      <w:tr w:rsidR="00E42002" w:rsidRPr="00875A7A" w:rsidTr="002E75FC"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 xml:space="preserve">Выполнение </w:t>
            </w:r>
          </w:p>
        </w:tc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4</w:t>
            </w:r>
          </w:p>
        </w:tc>
      </w:tr>
      <w:tr w:rsidR="00E42002" w:rsidRPr="00875A7A" w:rsidTr="002E75FC"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Контроль</w:t>
            </w:r>
          </w:p>
        </w:tc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5</w:t>
            </w:r>
          </w:p>
        </w:tc>
      </w:tr>
    </w:tbl>
    <w:p w:rsidR="00E42002" w:rsidRPr="00426764" w:rsidRDefault="00E42002" w:rsidP="00E42002">
      <w:pPr>
        <w:rPr>
          <w:szCs w:val="24"/>
          <w:lang w:val="ru-RU"/>
        </w:rPr>
      </w:pPr>
      <w:r w:rsidRPr="00E42002">
        <w:rPr>
          <w:szCs w:val="24"/>
          <w:lang w:val="ru-RU"/>
        </w:rPr>
        <w:lastRenderedPageBreak/>
        <w:t xml:space="preserve">20. </w:t>
      </w:r>
      <w:r w:rsidRPr="00426764">
        <w:rPr>
          <w:szCs w:val="24"/>
          <w:lang w:val="ru-RU"/>
        </w:rPr>
        <w:t>Подберите к каждому аспекту адаптации соответствующее ему определение: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1 – психофизиологический;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2 – социально-психологический;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3 – профессиональный;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4 – организационный.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А – усвоение роли и статуса рабочего места и подразделения в общей структуре организации, а также понимание особенностей механизма управления организацией;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Б – приспособление к новым физическим и психологическим нагрузкам, физиологическим условиям труда, а именно: физические и психические нагрузки, уровень монотонности труда, санитарно-гигиенические нормы производственной обстановки, ритм труда, удобство рабочего места, внешние факторы воздействия (шум, освещенность и т.п.);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В – приспособление к относительно новому социуму, нормам поведения и взаимоотношений в новом коллективе; включение работника в систему взаимоотношений коллектива с его традициями, нормами жизни, ценностными ориентациями;</w:t>
      </w: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Г – постепенная доработка трудовых способностей; профессионально необходимых качеств личности.</w:t>
      </w:r>
    </w:p>
    <w:p w:rsidR="00E42002" w:rsidRDefault="00E42002" w:rsidP="00E42002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125C8E">
        <w:rPr>
          <w:b/>
          <w:szCs w:val="24"/>
          <w:lang w:val="ru-RU"/>
        </w:rPr>
        <w:t>:</w:t>
      </w:r>
      <w:r w:rsidRPr="00E42002">
        <w:rPr>
          <w:szCs w:val="24"/>
          <w:lang w:val="ru-RU"/>
        </w:rPr>
        <w:t xml:space="preserve"> </w:t>
      </w:r>
      <w:r w:rsidRPr="00E42002">
        <w:rPr>
          <w:b/>
          <w:szCs w:val="24"/>
          <w:lang w:val="ru-RU"/>
        </w:rPr>
        <w:t>1Б, 2В, 3Г, 4А</w:t>
      </w:r>
    </w:p>
    <w:p w:rsidR="00E42002" w:rsidRDefault="00E42002" w:rsidP="00E42002">
      <w:pPr>
        <w:rPr>
          <w:b/>
          <w:szCs w:val="24"/>
          <w:lang w:val="ru-RU"/>
        </w:rPr>
      </w:pPr>
    </w:p>
    <w:p w:rsidR="00E42002" w:rsidRDefault="00E42002" w:rsidP="00E42002">
      <w:pPr>
        <w:rPr>
          <w:szCs w:val="24"/>
          <w:lang w:val="ru-RU"/>
        </w:rPr>
      </w:pPr>
      <w:r w:rsidRPr="00E42002">
        <w:rPr>
          <w:szCs w:val="24"/>
          <w:lang w:val="ru-RU"/>
        </w:rPr>
        <w:t xml:space="preserve">21. </w:t>
      </w:r>
      <w:r w:rsidRPr="00426764">
        <w:rPr>
          <w:szCs w:val="24"/>
          <w:lang w:val="ru-RU"/>
        </w:rPr>
        <w:t xml:space="preserve">Индивидуальное сочетание существенных свойств личности, </w:t>
      </w:r>
      <w:proofErr w:type="gramStart"/>
      <w:r w:rsidRPr="00426764">
        <w:rPr>
          <w:szCs w:val="24"/>
          <w:lang w:val="ru-RU"/>
        </w:rPr>
        <w:t>показывающих  отношение</w:t>
      </w:r>
      <w:proofErr w:type="gramEnd"/>
      <w:r w:rsidRPr="00426764">
        <w:rPr>
          <w:szCs w:val="24"/>
          <w:lang w:val="ru-RU"/>
        </w:rPr>
        <w:t xml:space="preserve"> человека к окружающему миру и выражающихся в его поведении, поступках – это _________________________________________________________ (впишите термин).</w:t>
      </w:r>
    </w:p>
    <w:p w:rsidR="00E42002" w:rsidRDefault="00E42002" w:rsidP="00E42002">
      <w:pPr>
        <w:rPr>
          <w:szCs w:val="24"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125C8E">
        <w:rPr>
          <w:b/>
          <w:szCs w:val="24"/>
          <w:lang w:val="ru-RU"/>
        </w:rPr>
        <w:t>:</w:t>
      </w:r>
      <w:r>
        <w:rPr>
          <w:b/>
          <w:szCs w:val="24"/>
          <w:lang w:val="ru-RU"/>
        </w:rPr>
        <w:t xml:space="preserve"> </w:t>
      </w:r>
      <w:r w:rsidRPr="00E42002">
        <w:rPr>
          <w:b/>
          <w:szCs w:val="24"/>
          <w:lang w:val="ru-RU"/>
        </w:rPr>
        <w:t>Характер</w:t>
      </w:r>
      <w:r w:rsidRPr="00426764">
        <w:rPr>
          <w:szCs w:val="24"/>
          <w:lang w:val="ru-RU"/>
        </w:rPr>
        <w:t xml:space="preserve">  </w:t>
      </w:r>
    </w:p>
    <w:p w:rsidR="00E42002" w:rsidRDefault="00E42002" w:rsidP="00E42002">
      <w:pPr>
        <w:rPr>
          <w:szCs w:val="24"/>
          <w:lang w:val="ru-RU"/>
        </w:rPr>
      </w:pP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22. Согласно Р. </w:t>
      </w:r>
      <w:proofErr w:type="spellStart"/>
      <w:r w:rsidRPr="00426764">
        <w:rPr>
          <w:szCs w:val="24"/>
          <w:lang w:val="ru-RU"/>
        </w:rPr>
        <w:t>Лазарусу</w:t>
      </w:r>
      <w:proofErr w:type="spellEnd"/>
      <w:r w:rsidRPr="00426764">
        <w:rPr>
          <w:szCs w:val="24"/>
          <w:lang w:val="ru-RU"/>
        </w:rPr>
        <w:t>, феномен осознания, возникающий при сравнении требований, предъявляемых к личности, с её способностью справиться с этими требованиями – это</w:t>
      </w:r>
      <w:r>
        <w:rPr>
          <w:szCs w:val="24"/>
          <w:lang w:val="ru-RU"/>
        </w:rPr>
        <w:t xml:space="preserve"> (выберите один правильный ответ)</w:t>
      </w:r>
      <w:r w:rsidRPr="00426764">
        <w:rPr>
          <w:szCs w:val="24"/>
          <w:lang w:val="ru-RU"/>
        </w:rPr>
        <w:t>:</w:t>
      </w: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субъективный уровень притязаний</w:t>
      </w: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субъективная оценка ситуации</w:t>
      </w: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психологическая самооценка</w:t>
      </w: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психологический стресс</w:t>
      </w:r>
    </w:p>
    <w:p w:rsidR="00E42002" w:rsidRDefault="00E42002" w:rsidP="00E42002">
      <w:pPr>
        <w:rPr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>ответ</w:t>
      </w:r>
      <w:r w:rsidRPr="00125C8E">
        <w:rPr>
          <w:b/>
          <w:szCs w:val="24"/>
          <w:lang w:val="ru-RU"/>
        </w:rPr>
        <w:t>:</w:t>
      </w:r>
      <w:r w:rsidRPr="00E42002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 </w:t>
      </w:r>
      <w:r w:rsidRPr="00D40F0F">
        <w:rPr>
          <w:b/>
          <w:szCs w:val="24"/>
          <w:lang w:val="ru-RU"/>
        </w:rPr>
        <w:t>субъективная</w:t>
      </w:r>
      <w:proofErr w:type="gramEnd"/>
      <w:r w:rsidRPr="00D40F0F">
        <w:rPr>
          <w:b/>
          <w:szCs w:val="24"/>
          <w:lang w:val="ru-RU"/>
        </w:rPr>
        <w:t xml:space="preserve"> оценка ситуации</w:t>
      </w:r>
    </w:p>
    <w:p w:rsidR="00E42002" w:rsidRDefault="00E42002" w:rsidP="00E42002">
      <w:pPr>
        <w:rPr>
          <w:szCs w:val="24"/>
          <w:lang w:val="ru-RU"/>
        </w:rPr>
      </w:pPr>
    </w:p>
    <w:p w:rsidR="00E42002" w:rsidRDefault="00E42002" w:rsidP="00E42002">
      <w:pPr>
        <w:rPr>
          <w:lang w:val="ru-RU"/>
        </w:rPr>
      </w:pPr>
      <w:r w:rsidRPr="00426764">
        <w:rPr>
          <w:lang w:val="ru-RU"/>
        </w:rPr>
        <w:t>23. Расставьте поочередность этапов алгоритма разработки плана жизни: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2"/>
        <w:gridCol w:w="4928"/>
      </w:tblGrid>
      <w:tr w:rsidR="00D40F0F" w:rsidRPr="00875A7A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Предварительный анализ жизненных целей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F71152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Координация жизненных целей во времени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F71152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Подведение баланса личных успехов и неудач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875A7A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Анализ личных способностей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875A7A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Анализ средств достижения целей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875A7A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Непосредственное составление плана жизни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F71152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Построение графиков профессиональной и внеслужебной деятельности, общего графика жизненного пути и графика профессиональной карьеры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</w:tbl>
    <w:p w:rsidR="00D40F0F" w:rsidRDefault="00D40F0F" w:rsidP="00E42002">
      <w:pPr>
        <w:rPr>
          <w:lang w:val="ru-RU"/>
        </w:rPr>
      </w:pPr>
    </w:p>
    <w:p w:rsidR="00D40F0F" w:rsidRPr="00E42002" w:rsidRDefault="00D40F0F" w:rsidP="00D40F0F">
      <w:pPr>
        <w:rPr>
          <w:szCs w:val="24"/>
          <w:lang w:val="ru-RU"/>
        </w:rPr>
      </w:pPr>
      <w:proofErr w:type="spellStart"/>
      <w:r w:rsidRPr="00D77E4F">
        <w:rPr>
          <w:b/>
          <w:color w:val="09090B"/>
          <w:szCs w:val="24"/>
        </w:rPr>
        <w:t>Правильный</w:t>
      </w:r>
      <w:proofErr w:type="spellEnd"/>
      <w:r w:rsidRPr="00D77E4F">
        <w:rPr>
          <w:b/>
          <w:color w:val="09090B"/>
          <w:szCs w:val="24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ответ</w:t>
      </w:r>
      <w:proofErr w:type="spellEnd"/>
      <w:r w:rsidRPr="00D77E4F">
        <w:rPr>
          <w:b/>
          <w:color w:val="09090B"/>
          <w:szCs w:val="24"/>
        </w:rPr>
        <w:t xml:space="preserve">: </w:t>
      </w:r>
      <w:proofErr w:type="spellStart"/>
      <w:r w:rsidRPr="00D77E4F">
        <w:rPr>
          <w:b/>
          <w:color w:val="09090B"/>
          <w:szCs w:val="24"/>
        </w:rPr>
        <w:t>правильная</w:t>
      </w:r>
      <w:proofErr w:type="spellEnd"/>
      <w:r w:rsidRPr="00D77E4F">
        <w:rPr>
          <w:b/>
          <w:color w:val="09090B"/>
          <w:szCs w:val="24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последовательность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2"/>
        <w:gridCol w:w="4928"/>
      </w:tblGrid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Предварительный анализ жизненных целей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1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Координация жизненных целей во времени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2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Подведение баланса личных успехов и неудач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3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Анализ личных способностей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4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Анализ средств достижения целей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5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Непосредственное составление плана жизни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6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lastRenderedPageBreak/>
              <w:t>Построение графиков профессиональной и внеслужебной деятельности, общего графика жизненного пути и графика профессиональной карьеры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7</w:t>
            </w:r>
          </w:p>
        </w:tc>
      </w:tr>
    </w:tbl>
    <w:p w:rsidR="00E42002" w:rsidRDefault="00E42002" w:rsidP="00E42002">
      <w:pPr>
        <w:rPr>
          <w:szCs w:val="24"/>
          <w:lang w:val="ru-RU"/>
        </w:rPr>
      </w:pPr>
    </w:p>
    <w:p w:rsidR="00D40F0F" w:rsidRDefault="00D40F0F" w:rsidP="00D40F0F">
      <w:pPr>
        <w:ind w:firstLine="426"/>
        <w:rPr>
          <w:lang w:val="ru-RU"/>
        </w:rPr>
      </w:pPr>
      <w:r w:rsidRPr="00426764">
        <w:rPr>
          <w:lang w:val="ru-RU"/>
        </w:rPr>
        <w:t>24. Расставьте в порядке очередности этапы достижения цели: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2"/>
        <w:gridCol w:w="938"/>
      </w:tblGrid>
      <w:tr w:rsidR="00D40F0F" w:rsidRPr="00F71152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Прояснить личные потребности, проанализировав текущую жизненную ситуацию и определив, какой бы Вы хотели ее видеть через год, пять, 10 лет и т.д.;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F71152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Оценить свои возможности, составить список всех имеющихся возможностей достижения главной цели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F71152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Принять решение о том, что конкретно вам требуется. Для этого следует ответить на три вопроса: что является для вас важным; на какой риск вы готовы пойти; как ваши решения повлияют на окружающих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F71152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Сделать выбор. Принятие такого решения – это ответственный шаг, так как в момент выбора вы берете на себя ответственность за свои действия, которые приведут в конечном итоге к реализации поставленной цели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F71152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Уточнить цели, сопоставить задачи с конкретными действиями по их достижению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F71152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Установить временные границы достижения целей. Если цель не имеет временных границ, нет возможности следить за своими успехами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875A7A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 xml:space="preserve">Проанализировать свои достижения 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</w:tbl>
    <w:p w:rsidR="00D40F0F" w:rsidRPr="00E42002" w:rsidRDefault="00D40F0F" w:rsidP="00D40F0F">
      <w:pPr>
        <w:rPr>
          <w:szCs w:val="24"/>
          <w:lang w:val="ru-RU"/>
        </w:rPr>
      </w:pPr>
      <w:proofErr w:type="spellStart"/>
      <w:r w:rsidRPr="00D77E4F">
        <w:rPr>
          <w:b/>
          <w:color w:val="09090B"/>
          <w:szCs w:val="24"/>
        </w:rPr>
        <w:t>Правильный</w:t>
      </w:r>
      <w:proofErr w:type="spellEnd"/>
      <w:r w:rsidRPr="00D77E4F">
        <w:rPr>
          <w:b/>
          <w:color w:val="09090B"/>
          <w:szCs w:val="24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ответ</w:t>
      </w:r>
      <w:proofErr w:type="spellEnd"/>
      <w:r w:rsidRPr="00D77E4F">
        <w:rPr>
          <w:b/>
          <w:color w:val="09090B"/>
          <w:szCs w:val="24"/>
        </w:rPr>
        <w:t xml:space="preserve">: </w:t>
      </w:r>
      <w:proofErr w:type="spellStart"/>
      <w:r w:rsidRPr="00D77E4F">
        <w:rPr>
          <w:b/>
          <w:color w:val="09090B"/>
          <w:szCs w:val="24"/>
        </w:rPr>
        <w:t>правильная</w:t>
      </w:r>
      <w:proofErr w:type="spellEnd"/>
      <w:r w:rsidRPr="00D77E4F">
        <w:rPr>
          <w:b/>
          <w:color w:val="09090B"/>
          <w:szCs w:val="24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последовательность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2"/>
        <w:gridCol w:w="938"/>
      </w:tblGrid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Прояснить личные потребности, проанализировав текущую жизненную ситуацию и определив, какой бы Вы хотели ее видеть через год, пять, 10 лет и т.д.;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1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Оценить свои возможности, составить список всех имеющихся возможностей достижения главной цели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2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Принять решение о том, что конкретно вам требуется. Для этого следует ответить на три вопроса: что является для вас важным; на какой риск вы готовы пойти; как ваши решения повлияют на окружающих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3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Сделать выбор. Принятие такого решения – это ответственный шаг, так как в момент выбора вы берете на себя ответственность за свои действия, которые приведут в конечном итоге к реализации поставленной цели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4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Уточнить цели, сопоставить задачи с конкретными действиями по их достижению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5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Установить временные границы достижения целей. Если цель не имеет временных границ, нет возможности следить за своими успехами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6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 xml:space="preserve">Проанализировать свои достижения 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7</w:t>
            </w:r>
          </w:p>
        </w:tc>
      </w:tr>
    </w:tbl>
    <w:p w:rsidR="00D40F0F" w:rsidRPr="00426764" w:rsidRDefault="00D40F0F" w:rsidP="00D40F0F">
      <w:pPr>
        <w:ind w:firstLine="426"/>
        <w:rPr>
          <w:szCs w:val="24"/>
          <w:lang w:val="ru-RU"/>
        </w:rPr>
      </w:pPr>
    </w:p>
    <w:p w:rsidR="00D40F0F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25. </w:t>
      </w:r>
      <w:r>
        <w:rPr>
          <w:szCs w:val="24"/>
          <w:lang w:val="ru-RU"/>
        </w:rPr>
        <w:t xml:space="preserve">Совокупность внутренних и внешних воздействий, которые побуждают человека к деятельности, задают </w:t>
      </w:r>
      <w:proofErr w:type="gramStart"/>
      <w:r>
        <w:rPr>
          <w:szCs w:val="24"/>
          <w:lang w:val="ru-RU"/>
        </w:rPr>
        <w:t>границы  и</w:t>
      </w:r>
      <w:proofErr w:type="gramEnd"/>
      <w:r>
        <w:rPr>
          <w:szCs w:val="24"/>
          <w:lang w:val="ru-RU"/>
        </w:rPr>
        <w:t xml:space="preserve"> формы деятельности и придают этой  деятельности направленность, ориентированную на достижение определенных целей – это ____________ (впишите термин).</w:t>
      </w:r>
    </w:p>
    <w:p w:rsidR="00D40F0F" w:rsidRDefault="00D40F0F" w:rsidP="00D40F0F">
      <w:pPr>
        <w:rPr>
          <w:szCs w:val="24"/>
          <w:lang w:val="ru-RU"/>
        </w:rPr>
      </w:pPr>
      <w:r w:rsidRPr="00E33599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  <w:r>
        <w:rPr>
          <w:szCs w:val="24"/>
          <w:lang w:val="ru-RU"/>
        </w:rPr>
        <w:t>мотивация</w:t>
      </w:r>
    </w:p>
    <w:p w:rsidR="00D40F0F" w:rsidRPr="00426764" w:rsidRDefault="00D40F0F" w:rsidP="00D40F0F">
      <w:pPr>
        <w:rPr>
          <w:sz w:val="22"/>
          <w:szCs w:val="22"/>
          <w:lang w:val="ru-RU"/>
        </w:rPr>
      </w:pP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26. Установите соответствие, указав причины стрессового напряжения, вызванные: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А – личностными факторами;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Б – организационными факторами.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а) приходится делать не то, что хотелось бы, а то, что нужно;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б) постоянно не хватает времени – не успеваете ничего сделать;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в) постоянно что-то или кто-то подгоняет, куда-то нужно спешить;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г) постоянно ощущение неудовлетворенности жизнью;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д) тяготит комплекс неполноценности;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е) не с кем поговорить о своих проблемах, да и нет особого желания;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ж) трудовая перегрузка или недогрузка;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lastRenderedPageBreak/>
        <w:t>з) несогласованность действий в общей работе;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и) низкое качество плановых заданий;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к) предъявление противоречивых требований – конфликт ролей;</w:t>
      </w:r>
    </w:p>
    <w:p w:rsidR="00D40F0F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л) неопределенность ролей в будущем.</w:t>
      </w:r>
    </w:p>
    <w:p w:rsidR="006039DD" w:rsidRDefault="006039DD" w:rsidP="006039D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 xml:space="preserve">Запишите выбранные </w:t>
      </w:r>
      <w:r>
        <w:rPr>
          <w:rFonts w:eastAsia="Calibri"/>
          <w:szCs w:val="24"/>
          <w:lang w:val="ru-RU"/>
        </w:rPr>
        <w:t xml:space="preserve">причины </w:t>
      </w:r>
      <w:r w:rsidRPr="00D77E4F">
        <w:rPr>
          <w:rFonts w:eastAsia="Calibri"/>
          <w:szCs w:val="24"/>
          <w:lang w:val="ru-RU"/>
        </w:rPr>
        <w:t xml:space="preserve">под соответствующими </w:t>
      </w:r>
      <w:r>
        <w:rPr>
          <w:rFonts w:eastAsia="Calibri"/>
          <w:szCs w:val="24"/>
          <w:lang w:val="ru-RU"/>
        </w:rPr>
        <w:t>факторами</w:t>
      </w:r>
      <w:r w:rsidRPr="00D77E4F">
        <w:rPr>
          <w:rFonts w:eastAsia="Calibri"/>
          <w:szCs w:val="24"/>
          <w:lang w:val="ru-RU"/>
        </w:rPr>
        <w:t>.</w:t>
      </w:r>
    </w:p>
    <w:tbl>
      <w:tblPr>
        <w:tblStyle w:val="1b"/>
        <w:tblW w:w="3096" w:type="pct"/>
        <w:tblInd w:w="1745" w:type="dxa"/>
        <w:tblLook w:val="04A0" w:firstRow="1" w:lastRow="0" w:firstColumn="1" w:lastColumn="0" w:noHBand="0" w:noVBand="1"/>
      </w:tblPr>
      <w:tblGrid>
        <w:gridCol w:w="3068"/>
        <w:gridCol w:w="3068"/>
      </w:tblGrid>
      <w:tr w:rsidR="006039DD" w:rsidRPr="00D77E4F" w:rsidTr="006039DD">
        <w:tc>
          <w:tcPr>
            <w:tcW w:w="2500" w:type="pct"/>
          </w:tcPr>
          <w:p w:rsidR="006039DD" w:rsidRPr="00D77E4F" w:rsidRDefault="006039DD" w:rsidP="00A90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2500" w:type="pct"/>
          </w:tcPr>
          <w:p w:rsidR="006039DD" w:rsidRPr="00D77E4F" w:rsidRDefault="006039DD" w:rsidP="00A90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</w:tr>
      <w:tr w:rsidR="006039DD" w:rsidRPr="00D77E4F" w:rsidTr="006039DD">
        <w:tc>
          <w:tcPr>
            <w:tcW w:w="2500" w:type="pct"/>
          </w:tcPr>
          <w:p w:rsidR="006039DD" w:rsidRPr="00D77E4F" w:rsidRDefault="006039DD" w:rsidP="00A9056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500" w:type="pct"/>
          </w:tcPr>
          <w:p w:rsidR="006039DD" w:rsidRPr="00D77E4F" w:rsidRDefault="006039DD" w:rsidP="00A9056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6039DD" w:rsidRDefault="006039DD" w:rsidP="00D40F0F">
      <w:pPr>
        <w:rPr>
          <w:szCs w:val="24"/>
          <w:lang w:val="ru-RU"/>
        </w:rPr>
      </w:pPr>
    </w:p>
    <w:p w:rsidR="00D40F0F" w:rsidRPr="00D40F0F" w:rsidRDefault="00D40F0F" w:rsidP="00D40F0F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</w:p>
    <w:tbl>
      <w:tblPr>
        <w:tblStyle w:val="1b"/>
        <w:tblW w:w="3096" w:type="pct"/>
        <w:tblInd w:w="1745" w:type="dxa"/>
        <w:tblLook w:val="04A0" w:firstRow="1" w:lastRow="0" w:firstColumn="1" w:lastColumn="0" w:noHBand="0" w:noVBand="1"/>
      </w:tblPr>
      <w:tblGrid>
        <w:gridCol w:w="3068"/>
        <w:gridCol w:w="3068"/>
      </w:tblGrid>
      <w:tr w:rsidR="006039DD" w:rsidRPr="00D77E4F" w:rsidTr="00A90561">
        <w:tc>
          <w:tcPr>
            <w:tcW w:w="2500" w:type="pct"/>
          </w:tcPr>
          <w:p w:rsidR="006039DD" w:rsidRPr="006039DD" w:rsidRDefault="006039DD" w:rsidP="00A90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6039DD">
              <w:rPr>
                <w:rFonts w:ascii="Times New Roman" w:hAnsi="Times New Roman"/>
                <w:b/>
                <w:bCs/>
                <w:color w:val="000000"/>
                <w:szCs w:val="24"/>
              </w:rPr>
              <w:t>А</w:t>
            </w:r>
          </w:p>
        </w:tc>
        <w:tc>
          <w:tcPr>
            <w:tcW w:w="2500" w:type="pct"/>
          </w:tcPr>
          <w:p w:rsidR="006039DD" w:rsidRPr="006039DD" w:rsidRDefault="006039DD" w:rsidP="00A90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6039DD">
              <w:rPr>
                <w:rFonts w:ascii="Times New Roman" w:hAnsi="Times New Roman"/>
                <w:b/>
                <w:bCs/>
                <w:color w:val="000000"/>
                <w:szCs w:val="24"/>
              </w:rPr>
              <w:t>Б</w:t>
            </w:r>
          </w:p>
        </w:tc>
      </w:tr>
      <w:tr w:rsidR="006039DD" w:rsidRPr="00D77E4F" w:rsidTr="00A90561">
        <w:tc>
          <w:tcPr>
            <w:tcW w:w="2500" w:type="pct"/>
          </w:tcPr>
          <w:p w:rsidR="006039DD" w:rsidRPr="006039DD" w:rsidRDefault="006039DD" w:rsidP="00A9056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proofErr w:type="spellStart"/>
            <w:r w:rsidRPr="006039DD">
              <w:rPr>
                <w:rFonts w:ascii="Times New Roman" w:hAnsi="Times New Roman"/>
                <w:b/>
                <w:szCs w:val="24"/>
                <w:lang w:val="ru-RU"/>
              </w:rPr>
              <w:t>а,б,в,г,д,е</w:t>
            </w:r>
            <w:proofErr w:type="spellEnd"/>
            <w:r w:rsidRPr="006039DD">
              <w:rPr>
                <w:rFonts w:ascii="Times New Roman" w:hAnsi="Times New Roman"/>
                <w:b/>
                <w:szCs w:val="24"/>
                <w:lang w:val="ru-RU"/>
              </w:rPr>
              <w:t xml:space="preserve">   </w:t>
            </w:r>
          </w:p>
        </w:tc>
        <w:tc>
          <w:tcPr>
            <w:tcW w:w="2500" w:type="pct"/>
          </w:tcPr>
          <w:p w:rsidR="006039DD" w:rsidRPr="006039DD" w:rsidRDefault="006039DD" w:rsidP="00A9056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proofErr w:type="spellStart"/>
            <w:r w:rsidRPr="006039DD">
              <w:rPr>
                <w:rFonts w:ascii="Times New Roman" w:hAnsi="Times New Roman"/>
                <w:b/>
                <w:szCs w:val="24"/>
                <w:lang w:val="ru-RU"/>
              </w:rPr>
              <w:t>ж,з,и,к,л</w:t>
            </w:r>
            <w:proofErr w:type="spellEnd"/>
          </w:p>
        </w:tc>
      </w:tr>
    </w:tbl>
    <w:p w:rsidR="00D40F0F" w:rsidRDefault="00D40F0F" w:rsidP="00D40F0F">
      <w:pPr>
        <w:ind w:firstLine="426"/>
        <w:rPr>
          <w:szCs w:val="24"/>
          <w:lang w:val="ru-RU"/>
        </w:rPr>
      </w:pPr>
    </w:p>
    <w:p w:rsidR="00D40F0F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27. Сознательное регулирование человеком своего поведения и деятельности, связанное с преодолением внутренних и внешних препятствий</w:t>
      </w:r>
      <w:r>
        <w:rPr>
          <w:szCs w:val="24"/>
          <w:lang w:val="ru-RU"/>
        </w:rPr>
        <w:t xml:space="preserve"> проявляется через реализацию ______________качеств (впишите слово).</w:t>
      </w:r>
    </w:p>
    <w:p w:rsidR="00C54D2C" w:rsidRDefault="00D40F0F" w:rsidP="00C54D2C">
      <w:pPr>
        <w:rPr>
          <w:b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  <w:r w:rsidRPr="00D40F0F">
        <w:rPr>
          <w:b/>
          <w:szCs w:val="24"/>
          <w:lang w:val="ru-RU"/>
        </w:rPr>
        <w:t>волевых</w:t>
      </w:r>
    </w:p>
    <w:p w:rsidR="00C54D2C" w:rsidRDefault="00C54D2C" w:rsidP="00C54D2C">
      <w:pPr>
        <w:rPr>
          <w:b/>
          <w:szCs w:val="24"/>
          <w:lang w:val="ru-RU"/>
        </w:rPr>
      </w:pPr>
    </w:p>
    <w:p w:rsidR="00C54D2C" w:rsidRDefault="00D40F0F" w:rsidP="00C54D2C">
      <w:pPr>
        <w:rPr>
          <w:szCs w:val="24"/>
          <w:lang w:val="ru-RU"/>
        </w:rPr>
      </w:pPr>
      <w:r w:rsidRPr="00426764">
        <w:rPr>
          <w:szCs w:val="24"/>
          <w:lang w:val="ru-RU"/>
        </w:rPr>
        <w:t>28. Стрессором может быть</w:t>
      </w:r>
      <w:r w:rsidR="002E75FC">
        <w:rPr>
          <w:szCs w:val="24"/>
          <w:lang w:val="ru-RU"/>
        </w:rPr>
        <w:t xml:space="preserve"> (укажите один правильный ответ)</w:t>
      </w:r>
      <w:r w:rsidRPr="00426764">
        <w:rPr>
          <w:szCs w:val="24"/>
          <w:lang w:val="ru-RU"/>
        </w:rPr>
        <w:t>:</w:t>
      </w:r>
    </w:p>
    <w:p w:rsidR="00C54D2C" w:rsidRDefault="00D40F0F" w:rsidP="00C54D2C">
      <w:pPr>
        <w:rPr>
          <w:szCs w:val="24"/>
          <w:lang w:val="ru-RU"/>
        </w:rPr>
      </w:pPr>
      <w:r w:rsidRPr="00426764">
        <w:rPr>
          <w:szCs w:val="24"/>
          <w:lang w:val="ru-RU"/>
        </w:rPr>
        <w:t>только негативное событие</w:t>
      </w:r>
    </w:p>
    <w:p w:rsidR="00C54D2C" w:rsidRDefault="00D40F0F" w:rsidP="00C54D2C">
      <w:pPr>
        <w:rPr>
          <w:szCs w:val="24"/>
          <w:lang w:val="ru-RU"/>
        </w:rPr>
      </w:pPr>
      <w:r w:rsidRPr="00426764">
        <w:rPr>
          <w:szCs w:val="24"/>
          <w:lang w:val="ru-RU"/>
        </w:rPr>
        <w:t>негативное событие или позитивное событие</w:t>
      </w:r>
    </w:p>
    <w:p w:rsidR="00C54D2C" w:rsidRDefault="00D40F0F" w:rsidP="00C54D2C">
      <w:pPr>
        <w:rPr>
          <w:szCs w:val="24"/>
          <w:lang w:val="ru-RU"/>
        </w:rPr>
      </w:pPr>
      <w:r w:rsidRPr="00426764">
        <w:rPr>
          <w:szCs w:val="24"/>
          <w:lang w:val="ru-RU"/>
        </w:rPr>
        <w:t>отсутствие позитивных жизненных событий</w:t>
      </w:r>
    </w:p>
    <w:p w:rsidR="00D40F0F" w:rsidRDefault="00D40F0F" w:rsidP="00C54D2C">
      <w:pPr>
        <w:rPr>
          <w:szCs w:val="24"/>
          <w:lang w:val="ru-RU"/>
        </w:rPr>
      </w:pPr>
      <w:r w:rsidRPr="00426764">
        <w:rPr>
          <w:szCs w:val="24"/>
          <w:lang w:val="ru-RU"/>
        </w:rPr>
        <w:t>негативное событие или отсутствие позитивных жизненных событий</w:t>
      </w:r>
    </w:p>
    <w:p w:rsidR="00EC775A" w:rsidRDefault="002E75FC" w:rsidP="00EC775A">
      <w:pPr>
        <w:rPr>
          <w:b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Pr="002E75FC">
        <w:rPr>
          <w:b/>
          <w:szCs w:val="24"/>
          <w:lang w:val="ru-RU"/>
        </w:rPr>
        <w:t>негативное</w:t>
      </w:r>
      <w:proofErr w:type="gramEnd"/>
      <w:r w:rsidRPr="002E75FC">
        <w:rPr>
          <w:b/>
          <w:szCs w:val="24"/>
          <w:lang w:val="ru-RU"/>
        </w:rPr>
        <w:t xml:space="preserve"> событие или позитивное событие</w:t>
      </w:r>
    </w:p>
    <w:p w:rsidR="00EC775A" w:rsidRDefault="00EC775A" w:rsidP="00EC775A">
      <w:pPr>
        <w:rPr>
          <w:b/>
          <w:szCs w:val="24"/>
          <w:lang w:val="ru-RU"/>
        </w:rPr>
      </w:pPr>
    </w:p>
    <w:p w:rsidR="00EC775A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29. Ситуация, главной характеристикой которой является наличие препятствия на пути к достижению желаемой цели – это</w:t>
      </w:r>
      <w:r w:rsidR="00EC775A">
        <w:rPr>
          <w:szCs w:val="24"/>
          <w:lang w:val="ru-RU"/>
        </w:rPr>
        <w:t xml:space="preserve"> (выберите один правильный ответ)</w:t>
      </w:r>
      <w:r w:rsidRPr="00426764">
        <w:rPr>
          <w:szCs w:val="24"/>
          <w:lang w:val="ru-RU"/>
        </w:rPr>
        <w:t>:</w:t>
      </w:r>
    </w:p>
    <w:p w:rsidR="00EC775A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экстремальная ситуация</w:t>
      </w:r>
    </w:p>
    <w:p w:rsidR="00EC775A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конфликтная ситуация</w:t>
      </w:r>
    </w:p>
    <w:p w:rsidR="00EC775A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стрессовая ситуация</w:t>
      </w:r>
    </w:p>
    <w:p w:rsidR="00EC775A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ситуация фрустрации</w:t>
      </w:r>
    </w:p>
    <w:p w:rsidR="00EC775A" w:rsidRDefault="00EC775A" w:rsidP="00EC775A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Pr="00EC775A">
        <w:rPr>
          <w:b/>
          <w:szCs w:val="24"/>
          <w:lang w:val="ru-RU"/>
        </w:rPr>
        <w:t>ситуация</w:t>
      </w:r>
      <w:proofErr w:type="gramEnd"/>
      <w:r w:rsidRPr="00EC775A">
        <w:rPr>
          <w:b/>
          <w:szCs w:val="24"/>
          <w:lang w:val="ru-RU"/>
        </w:rPr>
        <w:t xml:space="preserve"> фрустрации</w:t>
      </w:r>
    </w:p>
    <w:p w:rsidR="00EC775A" w:rsidRDefault="00EC775A" w:rsidP="00EC775A">
      <w:pPr>
        <w:rPr>
          <w:szCs w:val="24"/>
          <w:lang w:val="ru-RU"/>
        </w:rPr>
      </w:pPr>
    </w:p>
    <w:p w:rsidR="00D40F0F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30. Самопознание субъектом своих внутренних психическ</w:t>
      </w:r>
      <w:r>
        <w:rPr>
          <w:szCs w:val="24"/>
          <w:lang w:val="ru-RU"/>
        </w:rPr>
        <w:t>их актов и состояний на</w:t>
      </w:r>
      <w:r w:rsidR="00EC775A">
        <w:rPr>
          <w:szCs w:val="24"/>
          <w:lang w:val="ru-RU"/>
        </w:rPr>
        <w:t>зывается _________________ (впишите термин).</w:t>
      </w:r>
    </w:p>
    <w:p w:rsidR="00D40F0F" w:rsidRPr="00426764" w:rsidRDefault="00EC775A" w:rsidP="00EC775A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="00D40F0F" w:rsidRPr="00EC775A">
        <w:rPr>
          <w:b/>
          <w:szCs w:val="24"/>
          <w:lang w:val="ru-RU"/>
        </w:rPr>
        <w:t>рефлексия</w:t>
      </w:r>
      <w:proofErr w:type="gramEnd"/>
      <w:r w:rsidR="00D40F0F" w:rsidRPr="00EC775A">
        <w:rPr>
          <w:b/>
          <w:szCs w:val="24"/>
          <w:lang w:val="ru-RU"/>
        </w:rPr>
        <w:t xml:space="preserve"> </w:t>
      </w:r>
    </w:p>
    <w:p w:rsidR="00D40F0F" w:rsidRPr="008B0EEB" w:rsidRDefault="00D40F0F" w:rsidP="00D40F0F">
      <w:pPr>
        <w:ind w:firstLine="426"/>
        <w:rPr>
          <w:szCs w:val="24"/>
          <w:lang w:val="ru-RU"/>
        </w:rPr>
      </w:pPr>
    </w:p>
    <w:p w:rsidR="00EC775A" w:rsidRPr="00426764" w:rsidRDefault="00D40F0F" w:rsidP="00EC775A">
      <w:pPr>
        <w:rPr>
          <w:szCs w:val="24"/>
          <w:lang w:val="ru-RU"/>
        </w:rPr>
      </w:pPr>
      <w:r w:rsidRPr="008B0EEB">
        <w:rPr>
          <w:szCs w:val="24"/>
          <w:lang w:val="ru-RU"/>
        </w:rPr>
        <w:t>31. Оценка личности самой себя, своих возможностей, качеств и места среди других людей называется</w:t>
      </w:r>
      <w:r>
        <w:rPr>
          <w:szCs w:val="24"/>
          <w:lang w:val="ru-RU"/>
        </w:rPr>
        <w:t xml:space="preserve"> ________</w:t>
      </w:r>
      <w:r w:rsidR="00EC775A">
        <w:rPr>
          <w:szCs w:val="24"/>
          <w:lang w:val="ru-RU"/>
        </w:rPr>
        <w:t>______</w:t>
      </w:r>
      <w:proofErr w:type="gramStart"/>
      <w:r w:rsidR="00EC775A">
        <w:rPr>
          <w:szCs w:val="24"/>
          <w:lang w:val="ru-RU"/>
        </w:rPr>
        <w:t>_(</w:t>
      </w:r>
      <w:proofErr w:type="gramEnd"/>
      <w:r w:rsidR="00EC775A">
        <w:rPr>
          <w:szCs w:val="24"/>
          <w:lang w:val="ru-RU"/>
        </w:rPr>
        <w:t>впишите термин).</w:t>
      </w:r>
    </w:p>
    <w:p w:rsidR="00D40F0F" w:rsidRDefault="00EC775A" w:rsidP="00EC775A">
      <w:pPr>
        <w:rPr>
          <w:b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="00D40F0F" w:rsidRPr="00EC775A">
        <w:rPr>
          <w:b/>
          <w:szCs w:val="24"/>
          <w:lang w:val="ru-RU"/>
        </w:rPr>
        <w:t>самооценка</w:t>
      </w:r>
      <w:proofErr w:type="gramEnd"/>
    </w:p>
    <w:p w:rsidR="00EC775A" w:rsidRPr="008B0EEB" w:rsidRDefault="00EC775A" w:rsidP="00EC775A">
      <w:pPr>
        <w:rPr>
          <w:szCs w:val="24"/>
          <w:lang w:val="ru-RU"/>
        </w:rPr>
      </w:pPr>
    </w:p>
    <w:p w:rsidR="00D40F0F" w:rsidRPr="008B0EEB" w:rsidRDefault="00D40F0F" w:rsidP="00EC775A">
      <w:pPr>
        <w:rPr>
          <w:szCs w:val="24"/>
          <w:lang w:val="ru-RU"/>
        </w:rPr>
      </w:pPr>
      <w:r w:rsidRPr="008B0EEB">
        <w:rPr>
          <w:szCs w:val="24"/>
          <w:lang w:val="ru-RU"/>
        </w:rPr>
        <w:t>32. В процессе убеждения идет воздействие на человека через такую сферу как</w:t>
      </w:r>
      <w:r w:rsidR="00EC775A">
        <w:rPr>
          <w:szCs w:val="24"/>
          <w:lang w:val="ru-RU"/>
        </w:rPr>
        <w:t xml:space="preserve"> (выберите один правильный ответ)</w:t>
      </w:r>
      <w:r w:rsidRPr="008B0EEB">
        <w:rPr>
          <w:szCs w:val="24"/>
          <w:lang w:val="ru-RU"/>
        </w:rPr>
        <w:t xml:space="preserve">: </w:t>
      </w:r>
    </w:p>
    <w:p w:rsidR="00D40F0F" w:rsidRPr="008B0EEB" w:rsidRDefault="00EC775A" w:rsidP="00EC775A">
      <w:pPr>
        <w:rPr>
          <w:szCs w:val="24"/>
          <w:lang w:val="ru-RU"/>
        </w:rPr>
      </w:pPr>
      <w:r>
        <w:rPr>
          <w:szCs w:val="24"/>
          <w:lang w:val="ru-RU"/>
        </w:rPr>
        <w:t>э</w:t>
      </w:r>
      <w:r w:rsidR="00D40F0F" w:rsidRPr="008B0EEB">
        <w:rPr>
          <w:szCs w:val="24"/>
          <w:lang w:val="ru-RU"/>
        </w:rPr>
        <w:t>моции</w:t>
      </w:r>
      <w:r>
        <w:rPr>
          <w:szCs w:val="24"/>
          <w:lang w:val="ru-RU"/>
        </w:rPr>
        <w:t xml:space="preserve"> </w:t>
      </w:r>
    </w:p>
    <w:p w:rsidR="00D40F0F" w:rsidRPr="008B0EEB" w:rsidRDefault="00D40F0F" w:rsidP="00EC775A">
      <w:pPr>
        <w:rPr>
          <w:szCs w:val="24"/>
          <w:lang w:val="ru-RU"/>
        </w:rPr>
      </w:pPr>
      <w:r w:rsidRPr="008B0EEB">
        <w:rPr>
          <w:szCs w:val="24"/>
          <w:lang w:val="ru-RU"/>
        </w:rPr>
        <w:t>интеллект</w:t>
      </w:r>
    </w:p>
    <w:p w:rsidR="00D40F0F" w:rsidRPr="008B0EEB" w:rsidRDefault="00D40F0F" w:rsidP="00EC775A">
      <w:pPr>
        <w:rPr>
          <w:szCs w:val="24"/>
          <w:lang w:val="ru-RU"/>
        </w:rPr>
      </w:pPr>
      <w:r w:rsidRPr="008B0EEB">
        <w:rPr>
          <w:szCs w:val="24"/>
          <w:lang w:val="ru-RU"/>
        </w:rPr>
        <w:t>воля</w:t>
      </w:r>
    </w:p>
    <w:p w:rsidR="00D40F0F" w:rsidRDefault="00D40F0F" w:rsidP="00EC775A">
      <w:pPr>
        <w:rPr>
          <w:szCs w:val="24"/>
          <w:lang w:val="ru-RU"/>
        </w:rPr>
      </w:pPr>
      <w:r w:rsidRPr="008B0EEB">
        <w:rPr>
          <w:szCs w:val="24"/>
          <w:lang w:val="ru-RU"/>
        </w:rPr>
        <w:t>характер</w:t>
      </w:r>
    </w:p>
    <w:p w:rsidR="00EC775A" w:rsidRPr="008B0EEB" w:rsidRDefault="00EC775A" w:rsidP="00EC775A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Pr="00EC775A">
        <w:rPr>
          <w:b/>
          <w:szCs w:val="24"/>
          <w:lang w:val="ru-RU"/>
        </w:rPr>
        <w:t>интеллект</w:t>
      </w:r>
      <w:proofErr w:type="gramEnd"/>
    </w:p>
    <w:p w:rsidR="00EC775A" w:rsidRPr="008B0EEB" w:rsidRDefault="00EC775A" w:rsidP="00EC775A">
      <w:pPr>
        <w:rPr>
          <w:szCs w:val="24"/>
          <w:lang w:val="ru-RU"/>
        </w:rPr>
      </w:pPr>
    </w:p>
    <w:p w:rsidR="00D40F0F" w:rsidRDefault="00D40F0F" w:rsidP="00EC775A">
      <w:pPr>
        <w:rPr>
          <w:szCs w:val="24"/>
          <w:lang w:val="ru-RU"/>
        </w:rPr>
      </w:pPr>
      <w:r>
        <w:rPr>
          <w:szCs w:val="24"/>
          <w:lang w:val="ru-RU"/>
        </w:rPr>
        <w:t>33</w:t>
      </w:r>
      <w:r w:rsidRPr="008B0EEB">
        <w:rPr>
          <w:szCs w:val="24"/>
          <w:lang w:val="ru-RU"/>
        </w:rPr>
        <w:t>. Если причины поступков человек усматривает в независящих от людей обстоятельствах, то ему свойственен __________ локус контроля</w:t>
      </w:r>
      <w:r w:rsidR="00261C57">
        <w:rPr>
          <w:szCs w:val="24"/>
          <w:lang w:val="ru-RU"/>
        </w:rPr>
        <w:t xml:space="preserve"> (укажите слово)</w:t>
      </w:r>
      <w:r w:rsidRPr="008B0EEB">
        <w:rPr>
          <w:szCs w:val="24"/>
          <w:lang w:val="ru-RU"/>
        </w:rPr>
        <w:t xml:space="preserve">. </w:t>
      </w:r>
    </w:p>
    <w:p w:rsidR="00D40F0F" w:rsidRPr="008B0EEB" w:rsidRDefault="00261C57" w:rsidP="00EC775A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="00D40F0F" w:rsidRPr="00261C57">
        <w:rPr>
          <w:b/>
          <w:szCs w:val="24"/>
          <w:lang w:val="ru-RU"/>
        </w:rPr>
        <w:t>внешний</w:t>
      </w:r>
      <w:proofErr w:type="gramEnd"/>
      <w:r w:rsidR="00D40F0F" w:rsidRPr="00261C57">
        <w:rPr>
          <w:b/>
          <w:szCs w:val="24"/>
          <w:lang w:val="ru-RU"/>
        </w:rPr>
        <w:t xml:space="preserve"> </w:t>
      </w:r>
    </w:p>
    <w:p w:rsidR="00D40F0F" w:rsidRPr="00A6658B" w:rsidRDefault="00D40F0F" w:rsidP="00EC775A">
      <w:pPr>
        <w:rPr>
          <w:b/>
          <w:sz w:val="22"/>
          <w:szCs w:val="22"/>
          <w:lang w:val="ru-RU"/>
        </w:rPr>
      </w:pPr>
    </w:p>
    <w:p w:rsidR="00E26687" w:rsidRPr="004B4068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 xml:space="preserve">34. </w:t>
      </w:r>
      <w:r w:rsidRPr="004B4068">
        <w:rPr>
          <w:szCs w:val="24"/>
          <w:lang w:val="ru-RU"/>
        </w:rPr>
        <w:t>Характер – это</w:t>
      </w:r>
      <w:r>
        <w:rPr>
          <w:szCs w:val="24"/>
          <w:lang w:val="ru-RU"/>
        </w:rPr>
        <w:t xml:space="preserve"> (выберите один правильный ответ):</w:t>
      </w:r>
    </w:p>
    <w:p w:rsidR="00E26687" w:rsidRPr="00A6658B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lastRenderedPageBreak/>
        <w:t>разновидность стремлений и увлечений человека, разнообразие деятельности.</w:t>
      </w:r>
    </w:p>
    <w:p w:rsidR="00E26687" w:rsidRPr="00A6658B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t>выраженность той или иной черты</w:t>
      </w:r>
    </w:p>
    <w:p w:rsidR="00E26687" w:rsidRDefault="00E26687" w:rsidP="00E26687">
      <w:pPr>
        <w:rPr>
          <w:szCs w:val="24"/>
          <w:lang w:val="ru-RU"/>
        </w:rPr>
      </w:pPr>
      <w:proofErr w:type="gramStart"/>
      <w:r w:rsidRPr="00A6658B">
        <w:rPr>
          <w:szCs w:val="24"/>
          <w:lang w:val="ru-RU"/>
        </w:rPr>
        <w:t>индивидуальное</w:t>
      </w:r>
      <w:proofErr w:type="gramEnd"/>
      <w:r w:rsidRPr="00A6658B">
        <w:rPr>
          <w:szCs w:val="24"/>
          <w:lang w:val="ru-RU"/>
        </w:rPr>
        <w:t xml:space="preserve"> сочетание существенных свойств личности, показывающих  отношение человека к окружающему миру и выражающихся в его поведении, поступках</w:t>
      </w:r>
    </w:p>
    <w:p w:rsidR="00E26687" w:rsidRDefault="00E26687" w:rsidP="00E26687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Pr="00E26687">
        <w:rPr>
          <w:b/>
          <w:szCs w:val="24"/>
          <w:lang w:val="ru-RU"/>
        </w:rPr>
        <w:t>индивидуальное</w:t>
      </w:r>
      <w:proofErr w:type="gramEnd"/>
      <w:r w:rsidRPr="00E26687">
        <w:rPr>
          <w:b/>
          <w:szCs w:val="24"/>
          <w:lang w:val="ru-RU"/>
        </w:rPr>
        <w:t xml:space="preserve"> сочетание существенных свойств личности, показывающих  отношение человека к окружающему миру и выражающихся в его поведении, поступках</w:t>
      </w:r>
    </w:p>
    <w:p w:rsidR="00E26687" w:rsidRPr="00A6658B" w:rsidRDefault="00E26687" w:rsidP="00E26687">
      <w:pPr>
        <w:rPr>
          <w:szCs w:val="24"/>
          <w:lang w:val="ru-RU"/>
        </w:rPr>
      </w:pPr>
    </w:p>
    <w:p w:rsidR="00E26687" w:rsidRPr="004B4068" w:rsidRDefault="00E26687" w:rsidP="00E26687">
      <w:pPr>
        <w:rPr>
          <w:szCs w:val="24"/>
          <w:lang w:val="ru-RU"/>
        </w:rPr>
      </w:pPr>
      <w:r w:rsidRPr="004B4068">
        <w:rPr>
          <w:szCs w:val="24"/>
          <w:lang w:val="ru-RU"/>
        </w:rPr>
        <w:t>35. Наибольшая стрессоустойчивость характерна для</w:t>
      </w:r>
      <w:r>
        <w:rPr>
          <w:szCs w:val="24"/>
          <w:lang w:val="ru-RU"/>
        </w:rPr>
        <w:t xml:space="preserve"> (выберите один правильный ответ)</w:t>
      </w:r>
      <w:r w:rsidRPr="004B4068">
        <w:rPr>
          <w:szCs w:val="24"/>
          <w:lang w:val="ru-RU"/>
        </w:rPr>
        <w:t>:</w:t>
      </w:r>
      <w:r>
        <w:rPr>
          <w:szCs w:val="24"/>
          <w:lang w:val="ru-RU"/>
        </w:rPr>
        <w:t xml:space="preserve"> </w:t>
      </w:r>
    </w:p>
    <w:p w:rsidR="00E26687" w:rsidRPr="00A6658B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t>меланхоликов</w:t>
      </w:r>
    </w:p>
    <w:p w:rsidR="00E26687" w:rsidRPr="00A6658B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t>флегматиков</w:t>
      </w:r>
    </w:p>
    <w:p w:rsidR="00E26687" w:rsidRPr="00A6658B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t>сангвиников</w:t>
      </w:r>
    </w:p>
    <w:p w:rsidR="00E26687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t>Холериков</w:t>
      </w:r>
    </w:p>
    <w:p w:rsidR="00E26687" w:rsidRDefault="00E26687" w:rsidP="00E26687">
      <w:pPr>
        <w:rPr>
          <w:b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  <w:r w:rsidRPr="00E26687">
        <w:rPr>
          <w:b/>
          <w:szCs w:val="24"/>
          <w:lang w:val="ru-RU"/>
        </w:rPr>
        <w:t>сангвиников</w:t>
      </w:r>
    </w:p>
    <w:p w:rsidR="00E26687" w:rsidRPr="00A6658B" w:rsidRDefault="00E26687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>36. П</w:t>
      </w:r>
      <w:r w:rsidRPr="00672945">
        <w:rPr>
          <w:szCs w:val="24"/>
          <w:lang w:val="ru-RU"/>
        </w:rPr>
        <w:t xml:space="preserve">оступательное продвижение личности в какой-либо сфере деятельности, изменение навыков, способностей, квалификационных возможностей и размеров вознаграждения, связанных с </w:t>
      </w:r>
      <w:proofErr w:type="gramStart"/>
      <w:r w:rsidRPr="00672945">
        <w:rPr>
          <w:szCs w:val="24"/>
          <w:lang w:val="ru-RU"/>
        </w:rPr>
        <w:t>деятельностью</w:t>
      </w:r>
      <w:r>
        <w:rPr>
          <w:szCs w:val="24"/>
          <w:lang w:val="ru-RU"/>
        </w:rPr>
        <w:t xml:space="preserve">  -</w:t>
      </w:r>
      <w:proofErr w:type="gramEnd"/>
      <w:r>
        <w:rPr>
          <w:szCs w:val="24"/>
          <w:lang w:val="ru-RU"/>
        </w:rPr>
        <w:t xml:space="preserve"> это ________________________ (впишите термин).</w:t>
      </w:r>
    </w:p>
    <w:p w:rsidR="00E26687" w:rsidRPr="00426764" w:rsidRDefault="00921EEE" w:rsidP="00E26687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  <w:r>
        <w:rPr>
          <w:b/>
          <w:szCs w:val="24"/>
          <w:lang w:val="ru-RU"/>
        </w:rPr>
        <w:t>д</w:t>
      </w:r>
      <w:r w:rsidR="00E26687" w:rsidRPr="00921EEE">
        <w:rPr>
          <w:b/>
          <w:szCs w:val="24"/>
          <w:lang w:val="ru-RU"/>
        </w:rPr>
        <w:t>еловая карьера</w:t>
      </w:r>
      <w:r w:rsidR="00E26687">
        <w:rPr>
          <w:szCs w:val="24"/>
          <w:lang w:val="ru-RU"/>
        </w:rPr>
        <w:t xml:space="preserve"> </w:t>
      </w:r>
    </w:p>
    <w:p w:rsidR="00E26687" w:rsidRDefault="00E26687" w:rsidP="00E26687">
      <w:pPr>
        <w:rPr>
          <w:sz w:val="22"/>
          <w:szCs w:val="22"/>
          <w:lang w:val="ru-RU"/>
        </w:rPr>
      </w:pPr>
    </w:p>
    <w:p w:rsidR="00E26687" w:rsidRPr="00587F21" w:rsidRDefault="00E26687" w:rsidP="00E26687">
      <w:pPr>
        <w:rPr>
          <w:szCs w:val="24"/>
          <w:lang w:val="ru-RU"/>
        </w:rPr>
      </w:pPr>
      <w:r w:rsidRPr="00587F21">
        <w:rPr>
          <w:szCs w:val="24"/>
          <w:lang w:val="ru-RU"/>
        </w:rPr>
        <w:t>37. Описание особенностей определенной профессии, раскрывающее содержание профессионального труда, а также психофизиологические требования, которые она предъявляет к человеку – это</w:t>
      </w:r>
      <w:r>
        <w:rPr>
          <w:szCs w:val="24"/>
          <w:lang w:val="ru-RU"/>
        </w:rPr>
        <w:t xml:space="preserve"> ________________________</w:t>
      </w:r>
      <w:proofErr w:type="gramStart"/>
      <w:r>
        <w:rPr>
          <w:szCs w:val="24"/>
          <w:lang w:val="ru-RU"/>
        </w:rPr>
        <w:t>_(</w:t>
      </w:r>
      <w:proofErr w:type="gramEnd"/>
      <w:r>
        <w:rPr>
          <w:szCs w:val="24"/>
          <w:lang w:val="ru-RU"/>
        </w:rPr>
        <w:t>впишите термин).</w:t>
      </w:r>
    </w:p>
    <w:p w:rsidR="00E26687" w:rsidRDefault="00921EEE" w:rsidP="00E26687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</w:t>
      </w:r>
      <w:r w:rsidR="00E26687" w:rsidRPr="00587F21">
        <w:rPr>
          <w:szCs w:val="24"/>
          <w:lang w:val="ru-RU"/>
        </w:rPr>
        <w:t xml:space="preserve"> </w:t>
      </w:r>
      <w:proofErr w:type="spellStart"/>
      <w:r w:rsidRPr="00921EEE">
        <w:rPr>
          <w:b/>
          <w:szCs w:val="24"/>
          <w:lang w:val="ru-RU"/>
        </w:rPr>
        <w:t>п</w:t>
      </w:r>
      <w:r w:rsidR="00E26687" w:rsidRPr="00921EEE">
        <w:rPr>
          <w:b/>
          <w:szCs w:val="24"/>
          <w:lang w:val="ru-RU"/>
        </w:rPr>
        <w:t>рофессиограмма</w:t>
      </w:r>
      <w:proofErr w:type="spellEnd"/>
      <w:proofErr w:type="gramEnd"/>
    </w:p>
    <w:p w:rsidR="00E26687" w:rsidRDefault="00E26687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 xml:space="preserve">38. </w:t>
      </w:r>
      <w:r w:rsidRPr="00672945">
        <w:rPr>
          <w:szCs w:val="24"/>
          <w:lang w:val="ru-RU"/>
        </w:rPr>
        <w:t xml:space="preserve">Какие основные разделы входят в структуру </w:t>
      </w:r>
      <w:proofErr w:type="spellStart"/>
      <w:r w:rsidRPr="00672945">
        <w:rPr>
          <w:szCs w:val="24"/>
          <w:lang w:val="ru-RU"/>
        </w:rPr>
        <w:t>профессиограммы</w:t>
      </w:r>
      <w:proofErr w:type="spellEnd"/>
      <w:r w:rsidRPr="00672945">
        <w:rPr>
          <w:szCs w:val="24"/>
          <w:lang w:val="ru-RU"/>
        </w:rPr>
        <w:t>?</w:t>
      </w:r>
      <w:r>
        <w:rPr>
          <w:szCs w:val="24"/>
          <w:lang w:val="ru-RU"/>
        </w:rPr>
        <w:t xml:space="preserve"> (выберите три правильных ответа)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 xml:space="preserve">А – общие сведения о профессии; 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Б – характеристика процесса труда;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В – санитарно-гигиенические условия труда;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Г – психофизиологические требования профессии к работнику;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Д – перечень необходимых знаний, умений и навыков;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Е – требования к подготовке и повышению квалификации кадров.</w:t>
      </w:r>
    </w:p>
    <w:p w:rsidR="00E26687" w:rsidRPr="00653A6F" w:rsidRDefault="00921EEE" w:rsidP="00921EEE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Б, Д</w:t>
      </w:r>
    </w:p>
    <w:p w:rsidR="00921EEE" w:rsidRDefault="00921EEE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>39. П</w:t>
      </w:r>
      <w:r w:rsidRPr="00672945">
        <w:rPr>
          <w:szCs w:val="24"/>
          <w:lang w:val="ru-RU"/>
        </w:rPr>
        <w:t>остепенное взаимное приспособление работника и организации в новых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для сотрудника профессиональных, социальных и организационно-экономических условиях труда</w:t>
      </w:r>
      <w:r>
        <w:rPr>
          <w:szCs w:val="24"/>
          <w:lang w:val="ru-RU"/>
        </w:rPr>
        <w:t xml:space="preserve"> – это ________________ (впишите термин).</w:t>
      </w:r>
    </w:p>
    <w:p w:rsidR="00E26687" w:rsidRDefault="0083281A" w:rsidP="00E26687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</w:t>
      </w:r>
      <w:r w:rsidR="00E26687" w:rsidRPr="0083281A">
        <w:rPr>
          <w:b/>
          <w:szCs w:val="24"/>
          <w:lang w:val="ru-RU"/>
        </w:rPr>
        <w:t xml:space="preserve">даптация </w:t>
      </w:r>
    </w:p>
    <w:p w:rsidR="0083281A" w:rsidRDefault="0083281A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 xml:space="preserve">40. </w:t>
      </w:r>
      <w:r w:rsidRPr="00672945">
        <w:rPr>
          <w:szCs w:val="24"/>
          <w:lang w:val="ru-RU"/>
        </w:rPr>
        <w:t>Подберите характеристики, имеющие отношение к конфликту: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а) явление нежелательное, его необходимо по возможности предупреждать либо немедленно решать;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б) способствует выявлению разнообразных точек зрения, обнаружению созревающих проблем;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в) создает условия для принятия более эффективных решений группой, дает людям возможность выразить свои мысли и тем самым удовлетворить личные потребности в уважении и власти.</w:t>
      </w:r>
    </w:p>
    <w:p w:rsidR="00871A51" w:rsidRDefault="00871A51" w:rsidP="00871A51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б, в.</w:t>
      </w:r>
    </w:p>
    <w:p w:rsidR="001D6992" w:rsidRDefault="001D6992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 xml:space="preserve">41. </w:t>
      </w:r>
      <w:r w:rsidRPr="00672945">
        <w:rPr>
          <w:szCs w:val="24"/>
          <w:lang w:val="ru-RU"/>
        </w:rPr>
        <w:t xml:space="preserve">К чему может привести </w:t>
      </w:r>
      <w:proofErr w:type="spellStart"/>
      <w:r w:rsidRPr="00672945">
        <w:rPr>
          <w:szCs w:val="24"/>
          <w:lang w:val="ru-RU"/>
        </w:rPr>
        <w:t>дисфункциональный</w:t>
      </w:r>
      <w:proofErr w:type="spellEnd"/>
      <w:r w:rsidRPr="00672945">
        <w:rPr>
          <w:szCs w:val="24"/>
          <w:lang w:val="ru-RU"/>
        </w:rPr>
        <w:t xml:space="preserve"> конфликт?</w:t>
      </w:r>
      <w:r w:rsidR="001D6992">
        <w:rPr>
          <w:szCs w:val="24"/>
          <w:lang w:val="ru-RU"/>
        </w:rPr>
        <w:t xml:space="preserve"> (укажите два правильных ответа)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а) к снижению личной удовлетворенности;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lastRenderedPageBreak/>
        <w:t>б) к повышению эффективности деятельности организации;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в) к снижению эффективности деятельности организации.</w:t>
      </w:r>
    </w:p>
    <w:p w:rsidR="001D6992" w:rsidRDefault="001D6992" w:rsidP="001D6992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в</w:t>
      </w:r>
    </w:p>
    <w:p w:rsidR="006E54D0" w:rsidRDefault="006E54D0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>42.</w:t>
      </w:r>
      <w:r w:rsidRPr="00290077">
        <w:rPr>
          <w:szCs w:val="24"/>
          <w:lang w:val="ru-RU"/>
        </w:rPr>
        <w:t xml:space="preserve"> </w:t>
      </w:r>
      <w:r w:rsidRPr="00672945">
        <w:rPr>
          <w:szCs w:val="24"/>
          <w:lang w:val="ru-RU"/>
        </w:rPr>
        <w:t>Какие последствия конфликта следует считать функциональными?</w:t>
      </w:r>
      <w:r w:rsidR="006E54D0">
        <w:rPr>
          <w:szCs w:val="24"/>
          <w:lang w:val="ru-RU"/>
        </w:rPr>
        <w:t xml:space="preserve">  (укажите два правильных ответа)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а) люди чувствуют свою причастность к решению проблемы, что уменьшает трудности в реализации решения;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б) может расшириться набор альтернативных вариантов решения проблемы;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в) сильная преданность своей группе и больше непродуктивной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конкуренции с другими группами.</w:t>
      </w:r>
    </w:p>
    <w:p w:rsidR="006E54D0" w:rsidRDefault="006E54D0" w:rsidP="006E54D0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б</w:t>
      </w:r>
    </w:p>
    <w:p w:rsidR="0023463D" w:rsidRDefault="0023463D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 xml:space="preserve">43. </w:t>
      </w:r>
      <w:r w:rsidRPr="00672945">
        <w:rPr>
          <w:szCs w:val="24"/>
          <w:lang w:val="ru-RU"/>
        </w:rPr>
        <w:t xml:space="preserve">Какие причины способствуют возникновению </w:t>
      </w:r>
      <w:proofErr w:type="spellStart"/>
      <w:r w:rsidRPr="00672945">
        <w:rPr>
          <w:szCs w:val="24"/>
          <w:lang w:val="ru-RU"/>
        </w:rPr>
        <w:t>внутриличностного</w:t>
      </w:r>
      <w:proofErr w:type="spellEnd"/>
      <w:r w:rsidRPr="00672945">
        <w:rPr>
          <w:szCs w:val="24"/>
          <w:lang w:val="ru-RU"/>
        </w:rPr>
        <w:t xml:space="preserve"> конфликта?</w:t>
      </w:r>
      <w:r w:rsidR="0023463D">
        <w:rPr>
          <w:szCs w:val="24"/>
          <w:lang w:val="ru-RU"/>
        </w:rPr>
        <w:t xml:space="preserve"> (укажите все правильные ответы)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а) противоречивые требования по поводу того, каким должен быть результат работы;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б) противоречивые требования, предъявляемые к одному и тому же человеку;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в) нарушение принципа единоначалия;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г) производственные требования не согласуются с личны</w:t>
      </w:r>
      <w:r>
        <w:rPr>
          <w:szCs w:val="24"/>
          <w:lang w:val="ru-RU"/>
        </w:rPr>
        <w:t>ми потребностями или ценностями.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д) низкая степень удовлетворенности работой;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е) малая уверенность в себе и организации;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ж) стресс.</w:t>
      </w:r>
    </w:p>
    <w:p w:rsidR="00C62F84" w:rsidRDefault="00C62F84" w:rsidP="00C62F84">
      <w:pPr>
        <w:rPr>
          <w:b/>
          <w:color w:val="09090B"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б, в, г, д, е, ж</w:t>
      </w:r>
    </w:p>
    <w:p w:rsidR="00A10B51" w:rsidRDefault="00A10B51" w:rsidP="00C62F84">
      <w:pPr>
        <w:rPr>
          <w:b/>
          <w:color w:val="09090B"/>
          <w:szCs w:val="24"/>
          <w:lang w:val="ru-RU"/>
        </w:rPr>
      </w:pPr>
    </w:p>
    <w:p w:rsidR="00A10B51" w:rsidRPr="00672945" w:rsidRDefault="00A10B51" w:rsidP="00A10B51">
      <w:pPr>
        <w:rPr>
          <w:szCs w:val="24"/>
          <w:lang w:val="ru-RU"/>
        </w:rPr>
      </w:pPr>
      <w:r w:rsidRPr="00A10B51">
        <w:rPr>
          <w:color w:val="09090B"/>
          <w:szCs w:val="24"/>
          <w:lang w:val="ru-RU"/>
        </w:rPr>
        <w:t xml:space="preserve">44. </w:t>
      </w:r>
      <w:r w:rsidRPr="00672945">
        <w:rPr>
          <w:szCs w:val="24"/>
          <w:lang w:val="ru-RU"/>
        </w:rPr>
        <w:t>Укажите основные методы профилактики и решения конфликтов</w:t>
      </w:r>
      <w:r>
        <w:rPr>
          <w:szCs w:val="24"/>
          <w:lang w:val="ru-RU"/>
        </w:rPr>
        <w:t xml:space="preserve"> (укажите четыре правильных ответа)</w:t>
      </w:r>
      <w:r w:rsidRPr="00672945">
        <w:rPr>
          <w:szCs w:val="24"/>
          <w:lang w:val="ru-RU"/>
        </w:rPr>
        <w:t>:</w:t>
      </w:r>
    </w:p>
    <w:p w:rsidR="00A10B51" w:rsidRPr="00672945" w:rsidRDefault="00A10B51" w:rsidP="00A10B51">
      <w:pPr>
        <w:rPr>
          <w:szCs w:val="24"/>
          <w:lang w:val="ru-RU"/>
        </w:rPr>
      </w:pPr>
      <w:r w:rsidRPr="00672945">
        <w:rPr>
          <w:szCs w:val="24"/>
          <w:lang w:val="ru-RU"/>
        </w:rPr>
        <w:t>а) разъяснение требований к работе;</w:t>
      </w:r>
    </w:p>
    <w:p w:rsidR="00A10B51" w:rsidRPr="00672945" w:rsidRDefault="00A10B51" w:rsidP="00A10B51">
      <w:pPr>
        <w:rPr>
          <w:szCs w:val="24"/>
          <w:lang w:val="ru-RU"/>
        </w:rPr>
      </w:pPr>
      <w:r w:rsidRPr="00672945">
        <w:rPr>
          <w:szCs w:val="24"/>
          <w:lang w:val="ru-RU"/>
        </w:rPr>
        <w:t>б) использование координационных и интегральных механизмов;</w:t>
      </w:r>
    </w:p>
    <w:p w:rsidR="00A10B51" w:rsidRPr="00672945" w:rsidRDefault="00A10B51" w:rsidP="00A10B51">
      <w:pPr>
        <w:rPr>
          <w:szCs w:val="24"/>
          <w:lang w:val="ru-RU"/>
        </w:rPr>
      </w:pPr>
      <w:r w:rsidRPr="00672945">
        <w:rPr>
          <w:szCs w:val="24"/>
          <w:lang w:val="ru-RU"/>
        </w:rPr>
        <w:t>в) установление общеорганизационных комплексных целей;</w:t>
      </w:r>
    </w:p>
    <w:p w:rsidR="00A10B51" w:rsidRPr="00672945" w:rsidRDefault="00A10B51" w:rsidP="00A10B51">
      <w:pPr>
        <w:rPr>
          <w:szCs w:val="24"/>
          <w:lang w:val="ru-RU"/>
        </w:rPr>
      </w:pPr>
      <w:r w:rsidRPr="00672945">
        <w:rPr>
          <w:szCs w:val="24"/>
          <w:lang w:val="ru-RU"/>
        </w:rPr>
        <w:t>г) принуждение к выполнению указаний руководителя;</w:t>
      </w:r>
    </w:p>
    <w:p w:rsidR="00A10B51" w:rsidRDefault="00A10B51" w:rsidP="00A10B51">
      <w:pPr>
        <w:rPr>
          <w:szCs w:val="24"/>
          <w:lang w:val="ru-RU"/>
        </w:rPr>
      </w:pPr>
      <w:r w:rsidRPr="00672945">
        <w:rPr>
          <w:szCs w:val="24"/>
          <w:lang w:val="ru-RU"/>
        </w:rPr>
        <w:t>д) использование системы вознаграждений.</w:t>
      </w:r>
    </w:p>
    <w:p w:rsidR="00A10B51" w:rsidRDefault="00A10B51" w:rsidP="00A10B51">
      <w:pPr>
        <w:rPr>
          <w:b/>
          <w:color w:val="09090B"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б, в, д,</w:t>
      </w:r>
    </w:p>
    <w:p w:rsidR="00A10B51" w:rsidRDefault="00A10B51" w:rsidP="00A10B51">
      <w:pPr>
        <w:rPr>
          <w:szCs w:val="24"/>
          <w:lang w:val="ru-RU"/>
        </w:rPr>
      </w:pPr>
    </w:p>
    <w:p w:rsidR="00A10B51" w:rsidRDefault="00A10B51" w:rsidP="00A10B51">
      <w:pPr>
        <w:rPr>
          <w:lang w:val="ru-RU"/>
        </w:rPr>
      </w:pPr>
      <w:r>
        <w:rPr>
          <w:szCs w:val="24"/>
          <w:lang w:val="ru-RU"/>
        </w:rPr>
        <w:t xml:space="preserve">45. </w:t>
      </w:r>
      <w:r>
        <w:rPr>
          <w:lang w:val="ru-RU"/>
        </w:rPr>
        <w:t>С</w:t>
      </w:r>
      <w:r w:rsidRPr="007F713C">
        <w:rPr>
          <w:lang w:val="ru-RU"/>
        </w:rPr>
        <w:t>ознательная</w:t>
      </w:r>
      <w:r>
        <w:rPr>
          <w:lang w:val="ru-RU"/>
        </w:rPr>
        <w:t xml:space="preserve"> </w:t>
      </w:r>
      <w:r w:rsidRPr="007F713C">
        <w:rPr>
          <w:lang w:val="ru-RU"/>
        </w:rPr>
        <w:t>деятельность, направленная на возможно более полную реализацию себя как личности, на совершенствование своих положительных качеств и преодоление отрицательных</w:t>
      </w:r>
      <w:r>
        <w:rPr>
          <w:lang w:val="ru-RU"/>
        </w:rPr>
        <w:t xml:space="preserve"> – это _________________</w:t>
      </w:r>
      <w:r w:rsidR="008A748F">
        <w:rPr>
          <w:lang w:val="ru-RU"/>
        </w:rPr>
        <w:t xml:space="preserve"> </w:t>
      </w:r>
      <w:r w:rsidR="008A748F">
        <w:rPr>
          <w:szCs w:val="24"/>
          <w:lang w:val="ru-RU"/>
        </w:rPr>
        <w:t>(впишите термин).</w:t>
      </w:r>
    </w:p>
    <w:p w:rsidR="00A10B51" w:rsidRDefault="008A748F" w:rsidP="00A10B51">
      <w:pPr>
        <w:rPr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="00A10B51" w:rsidRPr="008A748F">
        <w:rPr>
          <w:b/>
          <w:lang w:val="ru-RU"/>
        </w:rPr>
        <w:t>самовоспитание</w:t>
      </w:r>
      <w:proofErr w:type="gramEnd"/>
    </w:p>
    <w:p w:rsidR="008A748F" w:rsidRDefault="008A748F" w:rsidP="00A10B51">
      <w:pPr>
        <w:rPr>
          <w:lang w:val="ru-RU"/>
        </w:rPr>
      </w:pPr>
    </w:p>
    <w:p w:rsidR="00A10B51" w:rsidRDefault="00A10B51" w:rsidP="00A10B51">
      <w:pPr>
        <w:rPr>
          <w:lang w:val="ru-RU"/>
        </w:rPr>
      </w:pPr>
      <w:r>
        <w:rPr>
          <w:lang w:val="ru-RU"/>
        </w:rPr>
        <w:t>46. С</w:t>
      </w:r>
      <w:r w:rsidRPr="00F954B0">
        <w:rPr>
          <w:lang w:val="ru-RU"/>
        </w:rPr>
        <w:t>ознательная регуляция человеком собственных состояний, побуждений и действий на основе сопоставления их с некоторыми нормами и представлениями</w:t>
      </w:r>
      <w:r>
        <w:rPr>
          <w:lang w:val="ru-RU"/>
        </w:rPr>
        <w:t xml:space="preserve"> – это ___________</w:t>
      </w:r>
      <w:proofErr w:type="gramStart"/>
      <w:r>
        <w:rPr>
          <w:lang w:val="ru-RU"/>
        </w:rPr>
        <w:t>_</w:t>
      </w:r>
      <w:r w:rsidR="008A748F">
        <w:rPr>
          <w:szCs w:val="24"/>
          <w:lang w:val="ru-RU"/>
        </w:rPr>
        <w:t>(</w:t>
      </w:r>
      <w:proofErr w:type="gramEnd"/>
      <w:r w:rsidR="008A748F">
        <w:rPr>
          <w:szCs w:val="24"/>
          <w:lang w:val="ru-RU"/>
        </w:rPr>
        <w:t>впишите термин).</w:t>
      </w:r>
    </w:p>
    <w:p w:rsidR="00A10B51" w:rsidRDefault="008A748F" w:rsidP="00A10B51">
      <w:pPr>
        <w:rPr>
          <w:b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  <w:r w:rsidR="00A10B51" w:rsidRPr="008A748F">
        <w:rPr>
          <w:b/>
          <w:lang w:val="ru-RU"/>
        </w:rPr>
        <w:t>самоконтроль</w:t>
      </w:r>
    </w:p>
    <w:p w:rsidR="008A748F" w:rsidRDefault="008A748F" w:rsidP="00A10B51">
      <w:pPr>
        <w:rPr>
          <w:lang w:val="ru-RU"/>
        </w:rPr>
      </w:pPr>
    </w:p>
    <w:p w:rsidR="00A10B51" w:rsidRDefault="00A10B51" w:rsidP="00A10B51">
      <w:pPr>
        <w:rPr>
          <w:lang w:val="ru-RU"/>
        </w:rPr>
      </w:pPr>
      <w:r>
        <w:rPr>
          <w:lang w:val="ru-RU"/>
        </w:rPr>
        <w:t>47. Ц</w:t>
      </w:r>
      <w:r w:rsidRPr="00044A30">
        <w:rPr>
          <w:lang w:val="ru-RU"/>
        </w:rPr>
        <w:t>еленаправленная познавательная деятельность, управляемая самой личностью</w:t>
      </w:r>
      <w:r>
        <w:rPr>
          <w:lang w:val="ru-RU"/>
        </w:rPr>
        <w:t xml:space="preserve">, </w:t>
      </w:r>
      <w:r w:rsidRPr="00044A30">
        <w:rPr>
          <w:lang w:val="ru-RU"/>
        </w:rPr>
        <w:t>приобретение систематических знаний</w:t>
      </w:r>
      <w:r>
        <w:rPr>
          <w:lang w:val="ru-RU"/>
        </w:rPr>
        <w:t xml:space="preserve"> – это _______________</w:t>
      </w:r>
      <w:proofErr w:type="gramStart"/>
      <w:r>
        <w:rPr>
          <w:lang w:val="ru-RU"/>
        </w:rPr>
        <w:t>_</w:t>
      </w:r>
      <w:r w:rsidR="008A748F">
        <w:rPr>
          <w:szCs w:val="24"/>
          <w:lang w:val="ru-RU"/>
        </w:rPr>
        <w:t>(</w:t>
      </w:r>
      <w:proofErr w:type="gramEnd"/>
      <w:r w:rsidR="008A748F">
        <w:rPr>
          <w:szCs w:val="24"/>
          <w:lang w:val="ru-RU"/>
        </w:rPr>
        <w:t>впишите термин).</w:t>
      </w:r>
    </w:p>
    <w:p w:rsidR="00A10B51" w:rsidRDefault="008A748F" w:rsidP="00A10B51">
      <w:pPr>
        <w:rPr>
          <w:b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</w:t>
      </w:r>
      <w:r w:rsidRPr="008A748F">
        <w:rPr>
          <w:b/>
          <w:color w:val="09090B"/>
          <w:szCs w:val="24"/>
          <w:lang w:val="ru-RU"/>
        </w:rPr>
        <w:t xml:space="preserve">: </w:t>
      </w:r>
      <w:r w:rsidR="00A10B51" w:rsidRPr="008A748F">
        <w:rPr>
          <w:b/>
          <w:lang w:val="ru-RU"/>
        </w:rPr>
        <w:t>саморазвитие</w:t>
      </w:r>
    </w:p>
    <w:p w:rsidR="008A748F" w:rsidRDefault="008A748F" w:rsidP="00A10B51">
      <w:pPr>
        <w:rPr>
          <w:lang w:val="ru-RU"/>
        </w:rPr>
      </w:pPr>
    </w:p>
    <w:p w:rsidR="00A10B51" w:rsidRDefault="00A10B51" w:rsidP="00A10B51">
      <w:pPr>
        <w:rPr>
          <w:lang w:val="ru-RU"/>
        </w:rPr>
      </w:pPr>
      <w:r>
        <w:rPr>
          <w:lang w:val="ru-RU"/>
        </w:rPr>
        <w:t>48. Соотнесите определения и термины им соответствующие: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953"/>
      </w:tblGrid>
      <w:tr w:rsidR="008A748F" w:rsidRPr="00760D48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Сознательная деятельность, направленная на возможно более полную реализацию себя как личности, на совершенствование своих </w:t>
            </w:r>
            <w:r w:rsidRPr="00760D48">
              <w:rPr>
                <w:lang w:val="ru-RU"/>
              </w:rPr>
              <w:lastRenderedPageBreak/>
              <w:t>положительных качеств и преодоление отрицательных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lastRenderedPageBreak/>
              <w:t>самоконтроль</w:t>
            </w:r>
          </w:p>
        </w:tc>
      </w:tr>
      <w:tr w:rsidR="008A748F" w:rsidRPr="00760D48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lastRenderedPageBreak/>
              <w:t>Целенаправленная познавательная деятельность, управляемая самой личностью, приобретение систематических знаний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саморазвитие</w:t>
            </w:r>
          </w:p>
        </w:tc>
      </w:tr>
      <w:tr w:rsidR="008A748F" w:rsidRPr="00760D48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Сознательная регуляция человеком собственных состояний, побуждений и действий на основе сопоставления их с некоторыми нормами и представлениями отрицательных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самовоспитание</w:t>
            </w:r>
          </w:p>
        </w:tc>
      </w:tr>
      <w:tr w:rsidR="008A748F" w:rsidRPr="00760D48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Стремление человека к возможно более полному выявлению и развитию своих личностных возможностей, потенциалов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8A748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szCs w:val="24"/>
                <w:lang w:val="ru-RU"/>
              </w:rPr>
              <w:t xml:space="preserve">самостоятельность </w:t>
            </w:r>
          </w:p>
        </w:tc>
      </w:tr>
      <w:tr w:rsidR="008A748F" w:rsidRPr="00760D48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Обобщенное свойство личности, которое проявляется в инициативности, критичности, адекватной самооценке и чувстве личной ответственности за свою деятельность и поведение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proofErr w:type="spellStart"/>
            <w:r w:rsidRPr="00760D48">
              <w:rPr>
                <w:szCs w:val="24"/>
                <w:lang w:val="ru-RU"/>
              </w:rPr>
              <w:t>самоактуализация</w:t>
            </w:r>
            <w:proofErr w:type="spellEnd"/>
          </w:p>
        </w:tc>
      </w:tr>
    </w:tbl>
    <w:p w:rsidR="008A748F" w:rsidRPr="008A748F" w:rsidRDefault="008A748F" w:rsidP="00A10B51">
      <w:pPr>
        <w:rPr>
          <w:b/>
          <w:lang w:val="ru-RU"/>
        </w:rPr>
      </w:pPr>
      <w:r w:rsidRPr="008A748F">
        <w:rPr>
          <w:b/>
          <w:lang w:val="ru-RU"/>
        </w:rPr>
        <w:t xml:space="preserve">Правильный 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954"/>
      </w:tblGrid>
      <w:tr w:rsidR="00A10B51" w:rsidRPr="00760D48" w:rsidTr="00A90561"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Сознательная деятельность, направленная на возможно более полную реализацию себя как личности, на совершенствование своих положительных качеств и преодоление отрицательных</w:t>
            </w:r>
          </w:p>
        </w:tc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самовоспитание</w:t>
            </w:r>
          </w:p>
        </w:tc>
      </w:tr>
      <w:tr w:rsidR="00A10B51" w:rsidRPr="00760D48" w:rsidTr="00A90561"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Целенаправленная познавательная деятельность, управляемая самой личностью, приобретение систематических знаний</w:t>
            </w:r>
          </w:p>
        </w:tc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саморазвитие</w:t>
            </w:r>
          </w:p>
        </w:tc>
      </w:tr>
      <w:tr w:rsidR="00A10B51" w:rsidRPr="00760D48" w:rsidTr="00A90561"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Сознательная регуляция человеком собственных состояний, побуждений и действий на основе сопоставления их с некоторыми нормами и представлениями отрицательных</w:t>
            </w:r>
          </w:p>
        </w:tc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самоконтроль</w:t>
            </w:r>
          </w:p>
        </w:tc>
      </w:tr>
      <w:tr w:rsidR="00A10B51" w:rsidRPr="00760D48" w:rsidTr="00A90561"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Стремление человека к возможно более полному выявлению и развитию своих личностных возможностей, потенциалов</w:t>
            </w:r>
          </w:p>
        </w:tc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proofErr w:type="spellStart"/>
            <w:r w:rsidRPr="008A748F">
              <w:rPr>
                <w:b/>
                <w:szCs w:val="24"/>
                <w:lang w:val="ru-RU"/>
              </w:rPr>
              <w:t>самоактуализация</w:t>
            </w:r>
            <w:proofErr w:type="spellEnd"/>
          </w:p>
        </w:tc>
      </w:tr>
      <w:tr w:rsidR="00A10B51" w:rsidRPr="00760D48" w:rsidTr="00A90561"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Обобщенное свойство личности, которое проявляется в инициативности, критичности, адекватной самооценке и чувстве личной ответственности за свою деятельность и поведение</w:t>
            </w:r>
          </w:p>
        </w:tc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szCs w:val="24"/>
                <w:lang w:val="ru-RU"/>
              </w:rPr>
              <w:t>самостоятельность</w:t>
            </w:r>
          </w:p>
        </w:tc>
      </w:tr>
    </w:tbl>
    <w:p w:rsidR="00A10B51" w:rsidRDefault="00A10B51" w:rsidP="00A10B51">
      <w:pPr>
        <w:rPr>
          <w:szCs w:val="24"/>
          <w:lang w:val="ru-RU"/>
        </w:rPr>
      </w:pPr>
    </w:p>
    <w:p w:rsidR="00A10B51" w:rsidRDefault="00A10B51" w:rsidP="00A10B51">
      <w:pPr>
        <w:rPr>
          <w:szCs w:val="24"/>
          <w:lang w:val="ru-RU"/>
        </w:rPr>
      </w:pPr>
      <w:r>
        <w:rPr>
          <w:szCs w:val="24"/>
          <w:lang w:val="ru-RU"/>
        </w:rPr>
        <w:t xml:space="preserve">49. Соотнесите характеристики стрессового и </w:t>
      </w:r>
      <w:proofErr w:type="spellStart"/>
      <w:r>
        <w:rPr>
          <w:szCs w:val="24"/>
          <w:lang w:val="ru-RU"/>
        </w:rPr>
        <w:t>низкострессового</w:t>
      </w:r>
      <w:proofErr w:type="spellEnd"/>
      <w:r>
        <w:rPr>
          <w:szCs w:val="24"/>
          <w:lang w:val="ru-RU"/>
        </w:rPr>
        <w:t xml:space="preserve"> стилей жизни: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2"/>
        <w:gridCol w:w="4958"/>
      </w:tblGrid>
      <w:tr w:rsidR="008A748F" w:rsidRPr="00760D48" w:rsidTr="00A90561">
        <w:tc>
          <w:tcPr>
            <w:tcW w:w="4952" w:type="dxa"/>
            <w:vMerge w:val="restart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proofErr w:type="spellStart"/>
            <w:r>
              <w:t>Стрессовый</w:t>
            </w:r>
            <w:proofErr w:type="spellEnd"/>
            <w:r>
              <w:t xml:space="preserve"> </w:t>
            </w:r>
            <w:proofErr w:type="spellStart"/>
            <w:r>
              <w:t>стиль</w:t>
            </w:r>
            <w:proofErr w:type="spellEnd"/>
            <w:r>
              <w:t xml:space="preserve"> </w:t>
            </w:r>
            <w:proofErr w:type="spellStart"/>
            <w:r>
              <w:t>жизни</w:t>
            </w:r>
            <w:proofErr w:type="spellEnd"/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Испытывает неослабевающую тревогу</w:t>
            </w:r>
          </w:p>
        </w:tc>
      </w:tr>
      <w:tr w:rsidR="008A748F" w:rsidRPr="00F71152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8A748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Уравновешивает опасные события полезными целями и положительными событиями, к которым нужно стремиться </w:t>
            </w:r>
          </w:p>
        </w:tc>
      </w:tr>
      <w:tr w:rsidR="008A748F" w:rsidRPr="00F71152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Допускает наличие «творческого» стресса в определенные периоды напряженной деятельности</w:t>
            </w:r>
          </w:p>
        </w:tc>
      </w:tr>
      <w:tr w:rsidR="008A748F" w:rsidRPr="00F71152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Испытывает постоянную нехватку времени; слишком много нужно сделать за данный отрезок времени</w:t>
            </w:r>
          </w:p>
        </w:tc>
      </w:tr>
      <w:tr w:rsidR="008A748F" w:rsidRPr="00F71152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8A748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Участвует в интересной, благодарной, стоящей работе, которая обеспечивает подлинное вознаграждение </w:t>
            </w:r>
          </w:p>
        </w:tc>
      </w:tr>
      <w:tr w:rsidR="008A748F" w:rsidRPr="00F71152" w:rsidTr="00A90561">
        <w:tc>
          <w:tcPr>
            <w:tcW w:w="4952" w:type="dxa"/>
            <w:vMerge w:val="restart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proofErr w:type="spellStart"/>
            <w:r>
              <w:t>Низкострессовый</w:t>
            </w:r>
            <w:proofErr w:type="spellEnd"/>
            <w:r>
              <w:t xml:space="preserve"> </w:t>
            </w:r>
            <w:proofErr w:type="spellStart"/>
            <w:r>
              <w:t>стиль</w:t>
            </w:r>
            <w:proofErr w:type="spellEnd"/>
            <w:r>
              <w:t xml:space="preserve"> </w:t>
            </w:r>
            <w:proofErr w:type="spellStart"/>
            <w:r>
              <w:t>жизни</w:t>
            </w:r>
            <w:proofErr w:type="spellEnd"/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Участвует в неинтересной, скучной, раздражающей или иным образом неприятной и неблагодарной работе</w:t>
            </w:r>
          </w:p>
        </w:tc>
      </w:tr>
      <w:tr w:rsidR="008A748F" w:rsidRPr="00F71152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Имеет «пути спасения», позволяющие хотя бы временно отстраниться и расслабиться</w:t>
            </w:r>
          </w:p>
        </w:tc>
      </w:tr>
      <w:tr w:rsidR="008A748F" w:rsidRPr="00F71152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Беспокоится по поводу потенциально неприятных наступающих событий</w:t>
            </w:r>
          </w:p>
        </w:tc>
      </w:tr>
      <w:tr w:rsidR="008A748F" w:rsidRPr="00F71152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Сохраняет стимулирующую рабочую нагрузку, где периоды перегрузки и кризисов уравновешиваются периодами «передышки»</w:t>
            </w:r>
          </w:p>
        </w:tc>
      </w:tr>
      <w:tr w:rsidR="008A748F" w:rsidRPr="00F71152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Тяжело преодолевает межличностные отношения (например, трудности в семье, осложнение отношений с супругом, сотрудниками)</w:t>
            </w:r>
          </w:p>
        </w:tc>
      </w:tr>
    </w:tbl>
    <w:p w:rsidR="008A748F" w:rsidRDefault="008A748F" w:rsidP="00A10B51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2"/>
        <w:gridCol w:w="4958"/>
      </w:tblGrid>
      <w:tr w:rsidR="008A748F" w:rsidRPr="00760D48" w:rsidTr="008A748F">
        <w:tc>
          <w:tcPr>
            <w:tcW w:w="4952" w:type="dxa"/>
            <w:vMerge w:val="restart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spellStart"/>
            <w:r w:rsidRPr="008A748F">
              <w:rPr>
                <w:b/>
              </w:rPr>
              <w:t>Стрессовый</w:t>
            </w:r>
            <w:proofErr w:type="spellEnd"/>
            <w:r w:rsidRPr="008A748F">
              <w:rPr>
                <w:b/>
              </w:rPr>
              <w:t xml:space="preserve"> </w:t>
            </w:r>
            <w:proofErr w:type="spellStart"/>
            <w:r w:rsidRPr="008A748F">
              <w:rPr>
                <w:b/>
              </w:rPr>
              <w:t>стиль</w:t>
            </w:r>
            <w:proofErr w:type="spellEnd"/>
            <w:r w:rsidRPr="008A748F">
              <w:rPr>
                <w:b/>
              </w:rPr>
              <w:t xml:space="preserve"> </w:t>
            </w:r>
            <w:proofErr w:type="spellStart"/>
            <w:r w:rsidRPr="008A748F">
              <w:rPr>
                <w:b/>
              </w:rPr>
              <w:t>жизни</w:t>
            </w:r>
            <w:proofErr w:type="spellEnd"/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Испытывает неослабевающую тревогу</w:t>
            </w:r>
          </w:p>
        </w:tc>
      </w:tr>
      <w:tr w:rsidR="008A748F" w:rsidRPr="00F71152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Тяжело преодолевает межличностные отношения (например, трудности в семье, осложнение отношений с супругом, сотрудниками)</w:t>
            </w:r>
          </w:p>
        </w:tc>
      </w:tr>
      <w:tr w:rsidR="008A748F" w:rsidRPr="00F71152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Участвует в неинтересной, скучной, раздражающей или иным образом неприятной и неблагодарной работе</w:t>
            </w:r>
          </w:p>
        </w:tc>
      </w:tr>
      <w:tr w:rsidR="008A748F" w:rsidRPr="00F71152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Испытывает постоянную нехватку времени; слишком много нужно сделать за данный отрезок времени</w:t>
            </w:r>
          </w:p>
        </w:tc>
      </w:tr>
      <w:tr w:rsidR="008A748F" w:rsidRPr="00F71152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Беспокоится по поводу потенциально неприятных наступающих событий</w:t>
            </w:r>
          </w:p>
        </w:tc>
      </w:tr>
      <w:tr w:rsidR="008A748F" w:rsidRPr="00F71152" w:rsidTr="008A748F">
        <w:tc>
          <w:tcPr>
            <w:tcW w:w="4952" w:type="dxa"/>
            <w:vMerge w:val="restart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spellStart"/>
            <w:r w:rsidRPr="008A748F">
              <w:rPr>
                <w:b/>
              </w:rPr>
              <w:t>Низкострессовый</w:t>
            </w:r>
            <w:proofErr w:type="spellEnd"/>
            <w:r w:rsidRPr="008A748F">
              <w:rPr>
                <w:b/>
              </w:rPr>
              <w:t xml:space="preserve"> </w:t>
            </w:r>
            <w:proofErr w:type="spellStart"/>
            <w:r w:rsidRPr="008A748F">
              <w:rPr>
                <w:b/>
              </w:rPr>
              <w:t>стиль</w:t>
            </w:r>
            <w:proofErr w:type="spellEnd"/>
            <w:r w:rsidRPr="008A748F">
              <w:rPr>
                <w:b/>
              </w:rPr>
              <w:t xml:space="preserve"> </w:t>
            </w:r>
            <w:proofErr w:type="spellStart"/>
            <w:r w:rsidRPr="008A748F">
              <w:rPr>
                <w:b/>
              </w:rPr>
              <w:t>жизни</w:t>
            </w:r>
            <w:proofErr w:type="spellEnd"/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Допускает наличие «творческого» стресса в определенные периоды напряженной деятельности</w:t>
            </w:r>
          </w:p>
        </w:tc>
      </w:tr>
      <w:tr w:rsidR="008A748F" w:rsidRPr="00F71152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Имеет «пути спасения», позволяющие хотя бы временно отстраниться и расслабиться</w:t>
            </w:r>
          </w:p>
        </w:tc>
      </w:tr>
      <w:tr w:rsidR="008A748F" w:rsidRPr="00F71152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Участвует в интересной, благодарной, стоящей работе, которая обеспечивает подлинное вознаграждение</w:t>
            </w:r>
          </w:p>
        </w:tc>
      </w:tr>
      <w:tr w:rsidR="008A748F" w:rsidRPr="00F71152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Сохраняет стимулирующую рабочую нагрузку, где периоды перегрузки и кризисов уравновешиваются периодами «передышки»</w:t>
            </w:r>
          </w:p>
        </w:tc>
      </w:tr>
      <w:tr w:rsidR="008A748F" w:rsidRPr="00F71152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Уравновешивает опасные события полезными целями и положительными событиями, к которым нужно стремиться</w:t>
            </w:r>
          </w:p>
        </w:tc>
      </w:tr>
    </w:tbl>
    <w:p w:rsidR="00A10B51" w:rsidRDefault="00A10B51" w:rsidP="00A10B51">
      <w:pPr>
        <w:rPr>
          <w:szCs w:val="24"/>
          <w:lang w:val="ru-RU"/>
        </w:rPr>
      </w:pPr>
    </w:p>
    <w:p w:rsidR="00A10B51" w:rsidRDefault="00A10B51" w:rsidP="00A10B51">
      <w:pPr>
        <w:rPr>
          <w:szCs w:val="24"/>
          <w:lang w:val="ru-RU"/>
        </w:rPr>
      </w:pPr>
      <w:r>
        <w:rPr>
          <w:szCs w:val="24"/>
          <w:lang w:val="ru-RU"/>
        </w:rPr>
        <w:t>50. Соотнесите стили руководства с их характеристиками:</w:t>
      </w:r>
    </w:p>
    <w:p w:rsidR="008A748F" w:rsidRDefault="008A748F" w:rsidP="00A10B51">
      <w:pPr>
        <w:rPr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9"/>
        <w:gridCol w:w="4961"/>
      </w:tblGrid>
      <w:tr w:rsidR="008A748F" w:rsidRPr="00F71152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proofErr w:type="spellStart"/>
            <w:r>
              <w:lastRenderedPageBreak/>
              <w:t>Авторитарный</w:t>
            </w:r>
            <w:proofErr w:type="spellEnd"/>
            <w:r>
              <w:t xml:space="preserve"> </w:t>
            </w:r>
            <w:proofErr w:type="spellStart"/>
            <w:r>
              <w:t>стиль</w:t>
            </w:r>
            <w:proofErr w:type="spellEnd"/>
            <w:r>
              <w:t xml:space="preserve"> </w:t>
            </w:r>
            <w:proofErr w:type="spellStart"/>
            <w:r>
              <w:t>руководства</w:t>
            </w:r>
            <w:proofErr w:type="spellEnd"/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8A748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Руководитель стремится передавать свои полномочия, приветствует участие сотрудников в принятии решений, большая часть его времени уходит на то, чтобы решать возникающие проблемы и текущие вопросы, связанные с функционированием организации</w:t>
            </w:r>
            <w:r>
              <w:rPr>
                <w:lang w:val="ru-RU"/>
              </w:rPr>
              <w:t xml:space="preserve"> </w:t>
            </w:r>
          </w:p>
        </w:tc>
      </w:tr>
      <w:tr w:rsidR="008A748F" w:rsidRPr="00F71152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Демократический стиль руководства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Руководитель предпочитает лично решать все вопросы и не склонен делегировать полномочия, стремится сосредоточить в своих руках все рычаги управления, а для подчиненных устанавливает правила и рекомендации, которые фактически лишают их самостоятельности и отнимают всякую возможность проявления инициативы.</w:t>
            </w:r>
          </w:p>
        </w:tc>
      </w:tr>
      <w:tr w:rsidR="008A748F" w:rsidRPr="00F71152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Либеральный стиль руководства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8A748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Стиль руководства учитывающий специфику сложившейся ситуации, который ориентирован реальность и проявляется по-разному в зависимости от требований реальной ситуации.</w:t>
            </w:r>
            <w:r>
              <w:rPr>
                <w:lang w:val="ru-RU"/>
              </w:rPr>
              <w:t xml:space="preserve"> </w:t>
            </w:r>
          </w:p>
        </w:tc>
      </w:tr>
      <w:tr w:rsidR="008A748F" w:rsidRPr="00F71152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lang w:val="ru-RU"/>
              </w:rPr>
            </w:pPr>
            <w:r w:rsidRPr="00760D48">
              <w:rPr>
                <w:lang w:val="ru-RU"/>
              </w:rPr>
              <w:t>Адаптивный стиль руководства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lang w:val="ru-RU"/>
              </w:rPr>
            </w:pPr>
            <w:r w:rsidRPr="00760D48">
              <w:rPr>
                <w:lang w:val="ru-RU"/>
              </w:rPr>
              <w:t>Подчиненные такого руководителя обладают наибольшей свободой в своем поведении и принятии решений</w:t>
            </w:r>
          </w:p>
        </w:tc>
      </w:tr>
    </w:tbl>
    <w:p w:rsidR="008A748F" w:rsidRDefault="008A748F" w:rsidP="008A748F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9"/>
        <w:gridCol w:w="4961"/>
      </w:tblGrid>
      <w:tr w:rsidR="00A10B51" w:rsidRPr="00F71152" w:rsidTr="0060237F">
        <w:tc>
          <w:tcPr>
            <w:tcW w:w="4949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proofErr w:type="spellStart"/>
            <w:r w:rsidRPr="0060237F">
              <w:rPr>
                <w:b/>
              </w:rPr>
              <w:t>Авторитарный</w:t>
            </w:r>
            <w:proofErr w:type="spellEnd"/>
            <w:r w:rsidRPr="0060237F">
              <w:rPr>
                <w:b/>
              </w:rPr>
              <w:t xml:space="preserve"> </w:t>
            </w:r>
            <w:proofErr w:type="spellStart"/>
            <w:r w:rsidRPr="0060237F">
              <w:rPr>
                <w:b/>
              </w:rPr>
              <w:t>стиль</w:t>
            </w:r>
            <w:proofErr w:type="spellEnd"/>
            <w:r w:rsidRPr="0060237F">
              <w:rPr>
                <w:b/>
              </w:rPr>
              <w:t xml:space="preserve"> </w:t>
            </w:r>
            <w:proofErr w:type="spellStart"/>
            <w:r w:rsidRPr="0060237F">
              <w:rPr>
                <w:b/>
              </w:rPr>
              <w:t>руководства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Руководитель предпочитает лично решать все вопросы и не склонен делегировать полномочия, стремится сосредоточить в своих руках все рычаги управления, а для подчиненных устанавливает правила и рекомендации, которые фактически лишают их самостоятельности и отнимают всякую возможность проявления инициативы.</w:t>
            </w:r>
          </w:p>
        </w:tc>
      </w:tr>
      <w:tr w:rsidR="00A10B51" w:rsidRPr="00F71152" w:rsidTr="0060237F">
        <w:tc>
          <w:tcPr>
            <w:tcW w:w="4949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Демократический стиль руководства</w:t>
            </w:r>
          </w:p>
        </w:tc>
        <w:tc>
          <w:tcPr>
            <w:tcW w:w="4961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Руководитель стремится передавать свои полномочия, приветствует участие сотрудников в принятии решений, большая часть его времени уходит на то, чтобы решать возникающие проблемы и текущие вопросы, связанные с функционированием организации</w:t>
            </w:r>
          </w:p>
        </w:tc>
      </w:tr>
      <w:tr w:rsidR="00A10B51" w:rsidRPr="00F71152" w:rsidTr="0060237F">
        <w:tc>
          <w:tcPr>
            <w:tcW w:w="4949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Либеральный стиль руководства</w:t>
            </w:r>
          </w:p>
        </w:tc>
        <w:tc>
          <w:tcPr>
            <w:tcW w:w="4961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 xml:space="preserve">Подчиненные такого руководителя обладают наибольшей свободой в своем поведении и принятии решений </w:t>
            </w:r>
          </w:p>
        </w:tc>
      </w:tr>
      <w:tr w:rsidR="00A10B51" w:rsidRPr="00F71152" w:rsidTr="0060237F">
        <w:tc>
          <w:tcPr>
            <w:tcW w:w="4949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lang w:val="ru-RU"/>
              </w:rPr>
            </w:pPr>
            <w:r w:rsidRPr="0060237F">
              <w:rPr>
                <w:b/>
                <w:lang w:val="ru-RU"/>
              </w:rPr>
              <w:t>Адаптивный стиль руководства</w:t>
            </w:r>
          </w:p>
        </w:tc>
        <w:tc>
          <w:tcPr>
            <w:tcW w:w="4961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lang w:val="ru-RU"/>
              </w:rPr>
            </w:pPr>
            <w:r w:rsidRPr="0060237F">
              <w:rPr>
                <w:b/>
                <w:lang w:val="ru-RU"/>
              </w:rPr>
              <w:t>Стиль руководства учитывающий специфику сложившейся ситуации, который ориентирован реальность и проявляется по-разному в зависимости от требований реальной ситуации.</w:t>
            </w:r>
          </w:p>
        </w:tc>
      </w:tr>
    </w:tbl>
    <w:p w:rsidR="00A10B51" w:rsidRDefault="00A10B51" w:rsidP="00A10B51">
      <w:pPr>
        <w:rPr>
          <w:szCs w:val="24"/>
          <w:lang w:val="ru-RU"/>
        </w:rPr>
      </w:pPr>
    </w:p>
    <w:p w:rsidR="0060237F" w:rsidRDefault="0060237F" w:rsidP="0060237F">
      <w:pPr>
        <w:rPr>
          <w:szCs w:val="24"/>
          <w:lang w:val="ru-RU"/>
        </w:rPr>
      </w:pPr>
      <w:r>
        <w:rPr>
          <w:szCs w:val="24"/>
          <w:lang w:val="ru-RU"/>
        </w:rPr>
        <w:t>51.  Соотнесите типы личности с их характеристиками:</w:t>
      </w:r>
    </w:p>
    <w:p w:rsidR="0060237F" w:rsidRDefault="0060237F" w:rsidP="0060237F">
      <w:pPr>
        <w:rPr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49"/>
      </w:tblGrid>
      <w:tr w:rsidR="0060237F" w:rsidRPr="00F71152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реалистический</w:t>
            </w:r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60237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любит систематическое манипулирование данными, записями, репродуцирование материалов </w:t>
            </w:r>
          </w:p>
        </w:tc>
      </w:tr>
      <w:tr w:rsidR="0060237F" w:rsidRPr="00F71152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760D48">
              <w:rPr>
                <w:lang w:val="ru-RU"/>
              </w:rPr>
              <w:lastRenderedPageBreak/>
              <w:t>исследовательский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такой человек предпочитает быть аналитиком, любознателен, методичен и точен</w:t>
            </w:r>
          </w:p>
        </w:tc>
      </w:tr>
      <w:tr w:rsidR="0060237F" w:rsidRPr="00F71152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760D48">
              <w:rPr>
                <w:lang w:val="ru-RU"/>
              </w:rPr>
              <w:t>артистический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60237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любит деятельность, позволяющую ему влиять на других в целях достижения своих целей </w:t>
            </w:r>
          </w:p>
        </w:tc>
      </w:tr>
      <w:tr w:rsidR="0060237F" w:rsidRPr="00F71152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760D48">
              <w:rPr>
                <w:lang w:val="ru-RU"/>
              </w:rPr>
              <w:t>социальный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любит работать в коллективе и помогать другим, целенаправленно избегает систематической деятельности, включая механическую</w:t>
            </w:r>
          </w:p>
        </w:tc>
      </w:tr>
      <w:tr w:rsidR="0060237F" w:rsidRPr="00F71152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760D48">
              <w:rPr>
                <w:lang w:val="ru-RU"/>
              </w:rPr>
              <w:t>предпринимательский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этот человек экспрессивный, </w:t>
            </w:r>
            <w:proofErr w:type="spellStart"/>
            <w:r w:rsidRPr="00760D48">
              <w:rPr>
                <w:lang w:val="ru-RU"/>
              </w:rPr>
              <w:t>нонконформистски</w:t>
            </w:r>
            <w:proofErr w:type="spellEnd"/>
            <w:r w:rsidRPr="00760D48">
              <w:rPr>
                <w:lang w:val="ru-RU"/>
              </w:rPr>
              <w:t xml:space="preserve"> настроенный, оригинальный, внутренне сосредоточенный</w:t>
            </w:r>
          </w:p>
        </w:tc>
      </w:tr>
      <w:tr w:rsidR="0060237F" w:rsidRPr="00F71152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760D48">
              <w:rPr>
                <w:lang w:val="ru-RU"/>
              </w:rPr>
              <w:t>конвенциональный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предпочитает деятельность, связанную с манипуляциями инструментами и механизмами</w:t>
            </w:r>
          </w:p>
        </w:tc>
      </w:tr>
    </w:tbl>
    <w:p w:rsidR="0060237F" w:rsidRDefault="0060237F" w:rsidP="0060237F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49"/>
      </w:tblGrid>
      <w:tr w:rsidR="0060237F" w:rsidRPr="00F71152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реалистический</w:t>
            </w:r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предпочитает деятельность, связанную с манипуляциями инструментами и механизмами</w:t>
            </w:r>
          </w:p>
        </w:tc>
      </w:tr>
      <w:tr w:rsidR="0060237F" w:rsidRPr="00F71152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gramStart"/>
            <w:r w:rsidRPr="0060237F">
              <w:rPr>
                <w:b/>
                <w:lang w:val="ru-RU"/>
              </w:rPr>
              <w:t>исследовательский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такой человек предпочитает быть аналитиком, любознателен, методичен и точен</w:t>
            </w:r>
          </w:p>
        </w:tc>
      </w:tr>
      <w:tr w:rsidR="0060237F" w:rsidRPr="00F71152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gramStart"/>
            <w:r w:rsidRPr="0060237F">
              <w:rPr>
                <w:b/>
                <w:lang w:val="ru-RU"/>
              </w:rPr>
              <w:t>артистический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 xml:space="preserve">этот человек экспрессивный, </w:t>
            </w:r>
            <w:proofErr w:type="spellStart"/>
            <w:r w:rsidRPr="0060237F">
              <w:rPr>
                <w:b/>
                <w:lang w:val="ru-RU"/>
              </w:rPr>
              <w:t>нонконформистски</w:t>
            </w:r>
            <w:proofErr w:type="spellEnd"/>
            <w:r w:rsidRPr="0060237F">
              <w:rPr>
                <w:b/>
                <w:lang w:val="ru-RU"/>
              </w:rPr>
              <w:t xml:space="preserve"> настроенный, оригинальный, внутренне сосредоточенный</w:t>
            </w:r>
          </w:p>
        </w:tc>
      </w:tr>
      <w:tr w:rsidR="0060237F" w:rsidRPr="00F71152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gramStart"/>
            <w:r w:rsidRPr="0060237F">
              <w:rPr>
                <w:b/>
                <w:lang w:val="ru-RU"/>
              </w:rPr>
              <w:t>социальный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любит работать в коллективе и помогать другим, целенаправленно избегает систематической деятельности, включая механическую</w:t>
            </w:r>
          </w:p>
        </w:tc>
      </w:tr>
      <w:tr w:rsidR="0060237F" w:rsidRPr="00F71152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gramStart"/>
            <w:r w:rsidRPr="0060237F">
              <w:rPr>
                <w:b/>
                <w:lang w:val="ru-RU"/>
              </w:rPr>
              <w:t>предпринимательский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любит деятельность, позволяющую ему влиять на других в целях достижения своих целей</w:t>
            </w:r>
          </w:p>
        </w:tc>
      </w:tr>
      <w:tr w:rsidR="0060237F" w:rsidRPr="00F71152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gramStart"/>
            <w:r w:rsidRPr="0060237F">
              <w:rPr>
                <w:b/>
                <w:lang w:val="ru-RU"/>
              </w:rPr>
              <w:t>конвенциональный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любит систематическое манипулирование данными, записями, репродуцирование материалов</w:t>
            </w:r>
          </w:p>
        </w:tc>
      </w:tr>
    </w:tbl>
    <w:p w:rsidR="0060237F" w:rsidRDefault="0060237F" w:rsidP="0060237F">
      <w:pPr>
        <w:rPr>
          <w:szCs w:val="24"/>
          <w:lang w:val="ru-RU"/>
        </w:rPr>
      </w:pPr>
    </w:p>
    <w:p w:rsidR="0060237F" w:rsidRDefault="0060237F" w:rsidP="0060237F">
      <w:pPr>
        <w:rPr>
          <w:szCs w:val="24"/>
          <w:lang w:val="ru-RU"/>
        </w:rPr>
      </w:pPr>
      <w:r>
        <w:rPr>
          <w:szCs w:val="24"/>
          <w:lang w:val="ru-RU"/>
        </w:rPr>
        <w:t>52.</w:t>
      </w:r>
      <w:r w:rsidRPr="00974B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Расставьте очередность действий при принятии решения: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8"/>
        <w:gridCol w:w="1902"/>
      </w:tblGrid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Обоснование необходимости принятия решений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3</w:t>
            </w:r>
          </w:p>
        </w:tc>
      </w:tr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Определение критериев выбора решения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2</w:t>
            </w:r>
          </w:p>
        </w:tc>
      </w:tr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Выбор приоритетов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1</w:t>
            </w:r>
          </w:p>
        </w:tc>
      </w:tr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Определение всех возможных вариантов решения проблемы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60237F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6</w:t>
            </w:r>
          </w:p>
        </w:tc>
      </w:tr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Оценка вариантов с помощью выбранных критериев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5</w:t>
            </w:r>
          </w:p>
        </w:tc>
      </w:tr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Выбор оптимального решения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4</w:t>
            </w:r>
          </w:p>
        </w:tc>
      </w:tr>
    </w:tbl>
    <w:p w:rsidR="0060237F" w:rsidRDefault="0060237F" w:rsidP="0060237F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  <w:r>
        <w:rPr>
          <w:b/>
          <w:lang w:val="ru-RU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правильная</w:t>
      </w:r>
      <w:proofErr w:type="spellEnd"/>
      <w:r w:rsidRPr="00D77E4F">
        <w:rPr>
          <w:b/>
          <w:color w:val="09090B"/>
          <w:szCs w:val="24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последовательность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8"/>
        <w:gridCol w:w="1902"/>
      </w:tblGrid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Обоснование необходимости принятия решений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1</w:t>
            </w:r>
          </w:p>
        </w:tc>
      </w:tr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Определение критериев выбора решения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2</w:t>
            </w:r>
          </w:p>
        </w:tc>
      </w:tr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Выбор приоритетов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3</w:t>
            </w:r>
          </w:p>
        </w:tc>
      </w:tr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Определение всех возможных вариантов решения проблемы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4</w:t>
            </w:r>
          </w:p>
        </w:tc>
      </w:tr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Оценка вариантов с помощью выбранных критериев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5</w:t>
            </w:r>
          </w:p>
        </w:tc>
      </w:tr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Выбор оптимального решения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6</w:t>
            </w:r>
          </w:p>
        </w:tc>
      </w:tr>
    </w:tbl>
    <w:p w:rsidR="0060237F" w:rsidRPr="00672945" w:rsidRDefault="0060237F" w:rsidP="0060237F">
      <w:pPr>
        <w:rPr>
          <w:szCs w:val="24"/>
          <w:lang w:val="ru-RU"/>
        </w:rPr>
      </w:pPr>
    </w:p>
    <w:p w:rsidR="0060237F" w:rsidRPr="00974B19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lastRenderedPageBreak/>
        <w:t>53. Специалисты выделяют следующие этапы карьеры, расставьте их по мере возрастания от самого раннего (1) к заключительному (6):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proofErr w:type="gramStart"/>
      <w:r w:rsidRPr="00061506">
        <w:rPr>
          <w:rFonts w:eastAsia="TTE29C2AE8o00"/>
          <w:szCs w:val="24"/>
          <w:lang w:val="ru-RU"/>
        </w:rPr>
        <w:t xml:space="preserve">предварительный  </w:t>
      </w:r>
      <w:r>
        <w:rPr>
          <w:rFonts w:eastAsia="TTE29C2AE8o00"/>
          <w:szCs w:val="24"/>
          <w:lang w:val="ru-RU"/>
        </w:rPr>
        <w:t>-</w:t>
      </w:r>
      <w:proofErr w:type="gramEnd"/>
      <w:r>
        <w:rPr>
          <w:rFonts w:eastAsia="TTE29C2AE8o00"/>
          <w:szCs w:val="24"/>
          <w:lang w:val="ru-RU"/>
        </w:rPr>
        <w:t xml:space="preserve"> </w:t>
      </w:r>
      <w:r w:rsidRPr="00061506">
        <w:rPr>
          <w:rFonts w:eastAsia="TTE29C2AE8o00"/>
          <w:iCs/>
          <w:szCs w:val="24"/>
          <w:lang w:val="ru-RU"/>
        </w:rPr>
        <w:t>3</w:t>
      </w:r>
      <w:r w:rsidRPr="00061506">
        <w:rPr>
          <w:rFonts w:eastAsia="TTE29C2AE8o00"/>
          <w:szCs w:val="24"/>
          <w:lang w:val="ru-RU"/>
        </w:rPr>
        <w:t xml:space="preserve"> 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Становления</w:t>
      </w:r>
      <w:r w:rsidRPr="00061506">
        <w:rPr>
          <w:rFonts w:eastAsia="TTE29C2AE8o00"/>
          <w:iCs/>
          <w:szCs w:val="24"/>
          <w:lang w:val="ru-RU"/>
        </w:rPr>
        <w:t>» - 2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Продвижения</w:t>
      </w:r>
      <w:r w:rsidRPr="00061506">
        <w:rPr>
          <w:rFonts w:eastAsia="TTE29C2AE8o00"/>
          <w:iCs/>
          <w:szCs w:val="24"/>
          <w:lang w:val="ru-RU"/>
        </w:rPr>
        <w:t xml:space="preserve">» -  </w:t>
      </w:r>
      <w:r w:rsidRPr="00061506">
        <w:rPr>
          <w:rFonts w:eastAsia="TTE29C2AE8o00"/>
          <w:szCs w:val="24"/>
          <w:lang w:val="ru-RU"/>
        </w:rPr>
        <w:t>6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proofErr w:type="gramStart"/>
      <w:r w:rsidRPr="00061506">
        <w:rPr>
          <w:rFonts w:eastAsia="TTE29C2AE8o00"/>
          <w:szCs w:val="24"/>
          <w:lang w:val="ru-RU"/>
        </w:rPr>
        <w:t>Сохранения</w:t>
      </w:r>
      <w:r w:rsidRPr="00061506">
        <w:rPr>
          <w:rFonts w:eastAsia="TTE29C2AE8o00"/>
          <w:iCs/>
          <w:szCs w:val="24"/>
          <w:lang w:val="ru-RU"/>
        </w:rPr>
        <w:t>»  -</w:t>
      </w:r>
      <w:proofErr w:type="gramEnd"/>
      <w:r w:rsidRPr="00061506">
        <w:rPr>
          <w:rFonts w:eastAsia="TTE29C2AE8o00"/>
          <w:iCs/>
          <w:szCs w:val="24"/>
          <w:lang w:val="ru-RU"/>
        </w:rPr>
        <w:t xml:space="preserve"> 4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Завершения</w:t>
      </w:r>
      <w:r w:rsidRPr="00061506">
        <w:rPr>
          <w:rFonts w:eastAsia="TTE29C2AE8o00"/>
          <w:iCs/>
          <w:szCs w:val="24"/>
          <w:lang w:val="ru-RU"/>
        </w:rPr>
        <w:t>» - 5</w:t>
      </w:r>
    </w:p>
    <w:p w:rsidR="0060237F" w:rsidRPr="00061506" w:rsidRDefault="0060237F" w:rsidP="0060237F">
      <w:pPr>
        <w:rPr>
          <w:rFonts w:eastAsia="TTE29C2AE8o00"/>
          <w:szCs w:val="24"/>
          <w:lang w:val="ru-RU"/>
        </w:rPr>
      </w:pPr>
      <w:r w:rsidRPr="00061506">
        <w:rPr>
          <w:rFonts w:eastAsia="TTE29C2AE8o00"/>
          <w:szCs w:val="24"/>
          <w:lang w:val="ru-RU"/>
        </w:rPr>
        <w:t xml:space="preserve"> Пенсионный </w:t>
      </w:r>
      <w:r>
        <w:rPr>
          <w:rFonts w:eastAsia="TTE29C2AE8o00"/>
          <w:szCs w:val="24"/>
          <w:lang w:val="ru-RU"/>
        </w:rPr>
        <w:t>-</w:t>
      </w:r>
      <w:r w:rsidRPr="00061506">
        <w:rPr>
          <w:rFonts w:eastAsia="TTE29C2AE8o00"/>
          <w:szCs w:val="24"/>
          <w:lang w:val="ru-RU"/>
        </w:rPr>
        <w:t xml:space="preserve"> 1</w:t>
      </w:r>
    </w:p>
    <w:p w:rsidR="0060237F" w:rsidRDefault="0060237F" w:rsidP="0060237F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  <w:r>
        <w:rPr>
          <w:b/>
          <w:lang w:val="ru-RU"/>
        </w:rPr>
        <w:t xml:space="preserve"> </w:t>
      </w:r>
      <w:r w:rsidRPr="0060237F">
        <w:rPr>
          <w:b/>
          <w:color w:val="09090B"/>
          <w:szCs w:val="24"/>
          <w:lang w:val="ru-RU"/>
        </w:rPr>
        <w:t>правильная последовательность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proofErr w:type="gramStart"/>
      <w:r w:rsidRPr="00061506">
        <w:rPr>
          <w:rFonts w:eastAsia="TTE29C2AE8o00"/>
          <w:szCs w:val="24"/>
          <w:lang w:val="ru-RU"/>
        </w:rPr>
        <w:t>предварительный  -</w:t>
      </w:r>
      <w:proofErr w:type="gramEnd"/>
      <w:r w:rsidRPr="00061506">
        <w:rPr>
          <w:rFonts w:eastAsia="TTE29C2AE8o00"/>
          <w:szCs w:val="24"/>
          <w:lang w:val="ru-RU"/>
        </w:rPr>
        <w:t xml:space="preserve"> 1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Становления</w:t>
      </w:r>
      <w:r w:rsidRPr="00061506">
        <w:rPr>
          <w:rFonts w:eastAsia="TTE29C2AE8o00"/>
          <w:iCs/>
          <w:szCs w:val="24"/>
          <w:lang w:val="ru-RU"/>
        </w:rPr>
        <w:t>» - 2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Продвижения</w:t>
      </w:r>
      <w:r w:rsidRPr="00061506">
        <w:rPr>
          <w:rFonts w:eastAsia="TTE29C2AE8o00"/>
          <w:iCs/>
          <w:szCs w:val="24"/>
          <w:lang w:val="ru-RU"/>
        </w:rPr>
        <w:t>» -  3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proofErr w:type="gramStart"/>
      <w:r w:rsidRPr="00061506">
        <w:rPr>
          <w:rFonts w:eastAsia="TTE29C2AE8o00"/>
          <w:szCs w:val="24"/>
          <w:lang w:val="ru-RU"/>
        </w:rPr>
        <w:t>Сохранения</w:t>
      </w:r>
      <w:r w:rsidRPr="00061506">
        <w:rPr>
          <w:rFonts w:eastAsia="TTE29C2AE8o00"/>
          <w:iCs/>
          <w:szCs w:val="24"/>
          <w:lang w:val="ru-RU"/>
        </w:rPr>
        <w:t>»  -</w:t>
      </w:r>
      <w:proofErr w:type="gramEnd"/>
      <w:r w:rsidRPr="00061506">
        <w:rPr>
          <w:rFonts w:eastAsia="TTE29C2AE8o00"/>
          <w:iCs/>
          <w:szCs w:val="24"/>
          <w:lang w:val="ru-RU"/>
        </w:rPr>
        <w:t xml:space="preserve"> 4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Завершения</w:t>
      </w:r>
      <w:r w:rsidRPr="00061506">
        <w:rPr>
          <w:rFonts w:eastAsia="TTE29C2AE8o00"/>
          <w:iCs/>
          <w:szCs w:val="24"/>
          <w:lang w:val="ru-RU"/>
        </w:rPr>
        <w:t>» - 5</w:t>
      </w:r>
    </w:p>
    <w:p w:rsidR="0060237F" w:rsidRPr="00061506" w:rsidRDefault="0060237F" w:rsidP="0060237F">
      <w:pPr>
        <w:rPr>
          <w:rFonts w:eastAsia="TTE29C2AE8o00"/>
          <w:szCs w:val="24"/>
          <w:lang w:val="ru-RU"/>
        </w:rPr>
      </w:pPr>
      <w:r w:rsidRPr="00061506">
        <w:rPr>
          <w:rFonts w:eastAsia="TTE29C2AE8o00"/>
          <w:szCs w:val="24"/>
          <w:lang w:val="ru-RU"/>
        </w:rPr>
        <w:t xml:space="preserve"> Пенсионный – 6</w:t>
      </w:r>
    </w:p>
    <w:p w:rsidR="0060237F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</w:p>
    <w:p w:rsidR="0060237F" w:rsidRDefault="0060237F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54. Различаются следующие фазы профессионального роста сотрудника, которые характеризуют стадии освоения той или иной профессии. Расставьте их очередность по мере роста: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фаза оптации -4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фаза адепта -2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фаза адаптации - 3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 xml:space="preserve">фаза </w:t>
      </w:r>
      <w:proofErr w:type="spellStart"/>
      <w:r w:rsidRPr="00974B19">
        <w:rPr>
          <w:rFonts w:eastAsia="TTE29C2AE8o00"/>
          <w:szCs w:val="24"/>
          <w:lang w:val="ru-RU"/>
        </w:rPr>
        <w:t>интернала</w:t>
      </w:r>
      <w:proofErr w:type="spellEnd"/>
      <w:r w:rsidRPr="00974B19">
        <w:rPr>
          <w:rFonts w:eastAsia="TTE29C2AE8o00"/>
          <w:szCs w:val="24"/>
          <w:lang w:val="ru-RU"/>
        </w:rPr>
        <w:t xml:space="preserve"> - 7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продолжающаяся фаза мастерства - 5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фаза авторитета - 6</w:t>
      </w:r>
    </w:p>
    <w:p w:rsidR="00B14735" w:rsidRPr="00974B19" w:rsidRDefault="00B14735" w:rsidP="00B14735">
      <w:pPr>
        <w:autoSpaceDE w:val="0"/>
        <w:autoSpaceDN w:val="0"/>
        <w:adjustRightInd w:val="0"/>
        <w:rPr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фаза наставничества - 1</w:t>
      </w:r>
    </w:p>
    <w:p w:rsidR="0060237F" w:rsidRDefault="0060237F" w:rsidP="00B14735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  <w:r>
        <w:rPr>
          <w:b/>
          <w:lang w:val="ru-RU"/>
        </w:rPr>
        <w:t xml:space="preserve"> </w:t>
      </w:r>
      <w:r w:rsidRPr="0060237F">
        <w:rPr>
          <w:b/>
          <w:color w:val="09090B"/>
          <w:szCs w:val="24"/>
          <w:lang w:val="ru-RU"/>
        </w:rPr>
        <w:t>правильная последовательность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фаза оптации -1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фаза адепта -2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фаза адаптации - 3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 xml:space="preserve">фаза </w:t>
      </w:r>
      <w:proofErr w:type="spellStart"/>
      <w:r w:rsidRPr="00C66410">
        <w:rPr>
          <w:rFonts w:eastAsia="TTE29C2AE8o00"/>
          <w:b/>
          <w:szCs w:val="24"/>
          <w:lang w:val="ru-RU"/>
        </w:rPr>
        <w:t>интернала</w:t>
      </w:r>
      <w:proofErr w:type="spellEnd"/>
      <w:r w:rsidRPr="00C66410">
        <w:rPr>
          <w:rFonts w:eastAsia="TTE29C2AE8o00"/>
          <w:b/>
          <w:szCs w:val="24"/>
          <w:lang w:val="ru-RU"/>
        </w:rPr>
        <w:t xml:space="preserve"> - 4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продолжающаяся фаза мастерства - 5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фаза авторитета - 6</w:t>
      </w:r>
    </w:p>
    <w:p w:rsidR="0060237F" w:rsidRPr="00C66410" w:rsidRDefault="0060237F" w:rsidP="00B14735">
      <w:pPr>
        <w:autoSpaceDE w:val="0"/>
        <w:autoSpaceDN w:val="0"/>
        <w:adjustRightInd w:val="0"/>
        <w:rPr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фаза наставничества - 7</w:t>
      </w:r>
    </w:p>
    <w:p w:rsidR="0060237F" w:rsidRPr="00974B19" w:rsidRDefault="0060237F" w:rsidP="00B14735">
      <w:pPr>
        <w:rPr>
          <w:szCs w:val="24"/>
          <w:lang w:val="ru-RU"/>
        </w:rPr>
      </w:pPr>
    </w:p>
    <w:p w:rsidR="0060237F" w:rsidRPr="00991E57" w:rsidRDefault="0060237F" w:rsidP="00B14735">
      <w:pPr>
        <w:pStyle w:val="Default"/>
        <w:ind w:firstLine="709"/>
        <w:jc w:val="both"/>
      </w:pPr>
      <w:r w:rsidRPr="00991E57">
        <w:t>55. Периодизация</w:t>
      </w:r>
      <w:r w:rsidRPr="00991E57">
        <w:rPr>
          <w:iCs/>
        </w:rPr>
        <w:t xml:space="preserve"> </w:t>
      </w:r>
      <w:proofErr w:type="spellStart"/>
      <w:r w:rsidRPr="00991E57">
        <w:rPr>
          <w:iCs/>
        </w:rPr>
        <w:t>Сьюпера</w:t>
      </w:r>
      <w:proofErr w:type="spellEnd"/>
      <w:r w:rsidRPr="00991E57">
        <w:rPr>
          <w:iCs/>
        </w:rPr>
        <w:t xml:space="preserve"> Дональда</w:t>
      </w:r>
      <w:r w:rsidRPr="00991E57">
        <w:t xml:space="preserve">, позволяет охарактеризовать </w:t>
      </w:r>
      <w:r w:rsidRPr="00991E57">
        <w:rPr>
          <w:iCs/>
        </w:rPr>
        <w:t xml:space="preserve">особенности развития личности в профессии, расставьте очередность </w:t>
      </w:r>
      <w:r w:rsidRPr="00991E57">
        <w:t>этапов: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Этап рост </w:t>
      </w:r>
      <w:r>
        <w:t xml:space="preserve">- </w:t>
      </w:r>
      <w:r w:rsidRPr="00991E57">
        <w:t>1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Этап </w:t>
      </w:r>
      <w:proofErr w:type="gramStart"/>
      <w:r w:rsidRPr="00991E57">
        <w:t xml:space="preserve">разведка </w:t>
      </w:r>
      <w:r>
        <w:t xml:space="preserve"> -</w:t>
      </w:r>
      <w:proofErr w:type="gramEnd"/>
      <w:r>
        <w:t xml:space="preserve"> </w:t>
      </w:r>
      <w:r w:rsidR="00C66410" w:rsidRPr="00991E57">
        <w:t>6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Пробный этап </w:t>
      </w:r>
      <w:r>
        <w:t xml:space="preserve">- </w:t>
      </w:r>
      <w:r w:rsidR="00C66410" w:rsidRPr="00991E57">
        <w:t>5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Этап стабилизации </w:t>
      </w:r>
      <w:r>
        <w:t xml:space="preserve">- </w:t>
      </w:r>
      <w:r w:rsidRPr="00991E57">
        <w:t>4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Этап поддерживания </w:t>
      </w:r>
      <w:r>
        <w:t xml:space="preserve">- </w:t>
      </w:r>
      <w:r w:rsidR="00C66410" w:rsidRPr="00991E57">
        <w:t>3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Этап спада </w:t>
      </w:r>
      <w:r>
        <w:t xml:space="preserve">- </w:t>
      </w:r>
      <w:r w:rsidR="00C66410" w:rsidRPr="00991E57">
        <w:t>2</w:t>
      </w:r>
    </w:p>
    <w:p w:rsidR="00B14735" w:rsidRDefault="00B14735" w:rsidP="00B14735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  <w:r>
        <w:rPr>
          <w:b/>
          <w:lang w:val="ru-RU"/>
        </w:rPr>
        <w:t xml:space="preserve"> </w:t>
      </w:r>
      <w:r w:rsidRPr="0060237F">
        <w:rPr>
          <w:b/>
          <w:color w:val="09090B"/>
          <w:szCs w:val="24"/>
          <w:lang w:val="ru-RU"/>
        </w:rPr>
        <w:t>правильная последовательность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>Этап рост - 1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 xml:space="preserve">Этап </w:t>
      </w:r>
      <w:proofErr w:type="gramStart"/>
      <w:r w:rsidRPr="00C66410">
        <w:rPr>
          <w:b/>
        </w:rPr>
        <w:t>разведка  -</w:t>
      </w:r>
      <w:proofErr w:type="gramEnd"/>
      <w:r w:rsidRPr="00C66410">
        <w:rPr>
          <w:b/>
        </w:rPr>
        <w:t xml:space="preserve"> 2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>Пробный этап - 3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>Этап стабилизации - 4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>Этап поддерживания - 5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 xml:space="preserve">Этап спада - 6 </w:t>
      </w:r>
    </w:p>
    <w:p w:rsidR="0060237F" w:rsidRPr="00991E57" w:rsidRDefault="0060237F" w:rsidP="00B14735">
      <w:pPr>
        <w:pStyle w:val="Default"/>
        <w:ind w:firstLine="709"/>
        <w:jc w:val="both"/>
      </w:pPr>
    </w:p>
    <w:p w:rsidR="0060237F" w:rsidRDefault="0060237F" w:rsidP="00B14735">
      <w:pPr>
        <w:pStyle w:val="Default"/>
        <w:ind w:firstLine="709"/>
        <w:jc w:val="both"/>
        <w:rPr>
          <w:iCs/>
        </w:rPr>
      </w:pPr>
      <w:r w:rsidRPr="00991E57">
        <w:t xml:space="preserve">56. </w:t>
      </w:r>
      <w:proofErr w:type="spellStart"/>
      <w:r w:rsidRPr="00991E57">
        <w:rPr>
          <w:iCs/>
        </w:rPr>
        <w:t>Марсиа</w:t>
      </w:r>
      <w:proofErr w:type="spellEnd"/>
      <w:r w:rsidRPr="00991E57">
        <w:rPr>
          <w:iCs/>
        </w:rPr>
        <w:t xml:space="preserve"> Джон </w:t>
      </w:r>
      <w:r w:rsidRPr="00991E57">
        <w:t xml:space="preserve">выделил четыре </w:t>
      </w:r>
      <w:r w:rsidRPr="00991E57">
        <w:rPr>
          <w:iCs/>
        </w:rPr>
        <w:t>стадии развития идентичности</w:t>
      </w:r>
      <w:r>
        <w:rPr>
          <w:iCs/>
        </w:rPr>
        <w:t xml:space="preserve"> личности, расставьте стадии по порядку:</w:t>
      </w:r>
      <w:r w:rsidRPr="00991E57">
        <w:rPr>
          <w:iCs/>
        </w:rPr>
        <w:t xml:space="preserve"> 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6"/>
        <w:gridCol w:w="9064"/>
      </w:tblGrid>
      <w:tr w:rsidR="00A07E37" w:rsidTr="00A90561">
        <w:tc>
          <w:tcPr>
            <w:tcW w:w="846" w:type="dxa"/>
          </w:tcPr>
          <w:p w:rsidR="00A07E37" w:rsidRPr="00991E57" w:rsidRDefault="00A07E37" w:rsidP="00A90561">
            <w:pPr>
              <w:pStyle w:val="Default"/>
              <w:jc w:val="center"/>
            </w:pPr>
            <w:r w:rsidRPr="00991E57">
              <w:lastRenderedPageBreak/>
              <w:t>3.</w:t>
            </w:r>
          </w:p>
          <w:p w:rsidR="00A07E37" w:rsidRDefault="00A07E37" w:rsidP="00A90561">
            <w:pPr>
              <w:pStyle w:val="Default"/>
              <w:jc w:val="center"/>
            </w:pPr>
          </w:p>
        </w:tc>
        <w:tc>
          <w:tcPr>
            <w:tcW w:w="9064" w:type="dxa"/>
          </w:tcPr>
          <w:p w:rsidR="00A07E37" w:rsidRDefault="00A07E37" w:rsidP="00A90561">
            <w:pPr>
              <w:pStyle w:val="Default"/>
            </w:pPr>
            <w:r w:rsidRPr="00991E57">
              <w:t>Неопределенность идентичности: индивид еще не избрал для себя никаких определенных убеждений и никакого определенного профессионального направления. Он еще не столкнулся с кризисом идентичности.</w:t>
            </w:r>
          </w:p>
        </w:tc>
      </w:tr>
      <w:tr w:rsidR="00A07E37" w:rsidRPr="00F71152" w:rsidTr="00A90561">
        <w:tc>
          <w:tcPr>
            <w:tcW w:w="846" w:type="dxa"/>
          </w:tcPr>
          <w:p w:rsidR="00A07E37" w:rsidRDefault="00A07E37" w:rsidP="00A90561">
            <w:pPr>
              <w:pStyle w:val="Default"/>
              <w:jc w:val="center"/>
            </w:pPr>
            <w:r w:rsidRPr="00991E57">
              <w:t>2.</w:t>
            </w:r>
          </w:p>
        </w:tc>
        <w:tc>
          <w:tcPr>
            <w:tcW w:w="9064" w:type="dxa"/>
          </w:tcPr>
          <w:p w:rsidR="00A07E37" w:rsidRDefault="00A07E37" w:rsidP="00A90561">
            <w:pPr>
              <w:pStyle w:val="Default"/>
              <w:ind w:firstLine="709"/>
            </w:pPr>
            <w:r w:rsidRPr="00991E57">
              <w:t xml:space="preserve">Предварительная идентификация: кризис еще не наступил, но индивид уже поставил для себя какие-то цели и выдвинул убеждение, которые в основном являются отражением выбора, сделанного другими. </w:t>
            </w:r>
          </w:p>
        </w:tc>
      </w:tr>
      <w:tr w:rsidR="00A07E37" w:rsidRPr="00F71152" w:rsidTr="00A90561">
        <w:tc>
          <w:tcPr>
            <w:tcW w:w="846" w:type="dxa"/>
          </w:tcPr>
          <w:p w:rsidR="00A07E37" w:rsidRDefault="00A07E37" w:rsidP="00A90561">
            <w:pPr>
              <w:pStyle w:val="Default"/>
              <w:jc w:val="center"/>
            </w:pPr>
            <w:r w:rsidRPr="00991E57">
              <w:t>1.</w:t>
            </w:r>
          </w:p>
        </w:tc>
        <w:tc>
          <w:tcPr>
            <w:tcW w:w="9064" w:type="dxa"/>
          </w:tcPr>
          <w:p w:rsidR="00A07E37" w:rsidRDefault="00A07E37" w:rsidP="00A90561">
            <w:pPr>
              <w:pStyle w:val="Default"/>
              <w:ind w:firstLine="709"/>
            </w:pPr>
            <w:r w:rsidRPr="00991E57">
              <w:t xml:space="preserve">Мораторий (стадия кризиса): индивид активно исследует возможные варианты идентичности в поиске того, который он может считать своим. </w:t>
            </w:r>
          </w:p>
        </w:tc>
      </w:tr>
      <w:tr w:rsidR="00A07E37" w:rsidRPr="00F71152" w:rsidTr="00A90561">
        <w:tc>
          <w:tcPr>
            <w:tcW w:w="846" w:type="dxa"/>
          </w:tcPr>
          <w:p w:rsidR="00A07E37" w:rsidRDefault="00A07E37" w:rsidP="00A90561">
            <w:pPr>
              <w:pStyle w:val="Default"/>
              <w:jc w:val="center"/>
            </w:pPr>
            <w:r w:rsidRPr="00991E57">
              <w:t>4.</w:t>
            </w:r>
          </w:p>
        </w:tc>
        <w:tc>
          <w:tcPr>
            <w:tcW w:w="9064" w:type="dxa"/>
          </w:tcPr>
          <w:p w:rsidR="00A07E37" w:rsidRDefault="00A07E37" w:rsidP="00A90561">
            <w:pPr>
              <w:pStyle w:val="Default"/>
              <w:ind w:firstLine="709"/>
            </w:pPr>
            <w:r w:rsidRPr="00991E57">
              <w:t>Достижение идентичности: индивид выходит из кризиса, находит свою вполне определенную идентичность, выбирая на этой основе для себя род занятий и мировоззренческую ориентацию.</w:t>
            </w:r>
          </w:p>
        </w:tc>
      </w:tr>
    </w:tbl>
    <w:p w:rsidR="00F75C7C" w:rsidRDefault="00F75C7C" w:rsidP="00B14735">
      <w:pPr>
        <w:pStyle w:val="Default"/>
        <w:ind w:firstLine="709"/>
        <w:jc w:val="both"/>
        <w:rPr>
          <w:iCs/>
        </w:rPr>
      </w:pPr>
      <w:r w:rsidRPr="008A748F">
        <w:rPr>
          <w:b/>
        </w:rPr>
        <w:t>Правильный ответ:</w:t>
      </w:r>
      <w:r>
        <w:rPr>
          <w:b/>
        </w:rPr>
        <w:t xml:space="preserve"> </w:t>
      </w:r>
      <w:r w:rsidRPr="0060237F">
        <w:rPr>
          <w:b/>
          <w:color w:val="09090B"/>
        </w:rPr>
        <w:t>правильная последовательность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6"/>
        <w:gridCol w:w="9064"/>
      </w:tblGrid>
      <w:tr w:rsidR="00F75C7C" w:rsidTr="00F75C7C">
        <w:tc>
          <w:tcPr>
            <w:tcW w:w="846" w:type="dxa"/>
          </w:tcPr>
          <w:p w:rsidR="00F75C7C" w:rsidRPr="00A07E37" w:rsidRDefault="00F75C7C" w:rsidP="00F75C7C">
            <w:pPr>
              <w:pStyle w:val="Default"/>
              <w:jc w:val="center"/>
              <w:rPr>
                <w:b/>
              </w:rPr>
            </w:pPr>
            <w:r w:rsidRPr="00A07E37">
              <w:rPr>
                <w:b/>
              </w:rPr>
              <w:t>1.</w:t>
            </w:r>
          </w:p>
          <w:p w:rsidR="00F75C7C" w:rsidRPr="00A07E37" w:rsidRDefault="00F75C7C" w:rsidP="00F75C7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9064" w:type="dxa"/>
          </w:tcPr>
          <w:p w:rsidR="00F75C7C" w:rsidRPr="00A07E37" w:rsidRDefault="00F75C7C" w:rsidP="00F75C7C">
            <w:pPr>
              <w:pStyle w:val="Default"/>
              <w:rPr>
                <w:b/>
              </w:rPr>
            </w:pPr>
            <w:r w:rsidRPr="00A07E37">
              <w:rPr>
                <w:b/>
              </w:rPr>
              <w:t>Неопределенность идентичности: индивид еще не избрал для себя никаких определенных убеждений и никакого определенного профессионального направления. Он еще не столкнулся с кризисом идентичности.</w:t>
            </w:r>
          </w:p>
        </w:tc>
      </w:tr>
      <w:tr w:rsidR="00F75C7C" w:rsidRPr="00F71152" w:rsidTr="00F75C7C">
        <w:tc>
          <w:tcPr>
            <w:tcW w:w="846" w:type="dxa"/>
          </w:tcPr>
          <w:p w:rsidR="00F75C7C" w:rsidRPr="00A07E37" w:rsidRDefault="00F75C7C" w:rsidP="00F75C7C">
            <w:pPr>
              <w:pStyle w:val="Default"/>
              <w:jc w:val="center"/>
              <w:rPr>
                <w:b/>
              </w:rPr>
            </w:pPr>
            <w:r w:rsidRPr="00A07E37">
              <w:rPr>
                <w:b/>
              </w:rPr>
              <w:t>2.</w:t>
            </w:r>
          </w:p>
        </w:tc>
        <w:tc>
          <w:tcPr>
            <w:tcW w:w="9064" w:type="dxa"/>
          </w:tcPr>
          <w:p w:rsidR="00F75C7C" w:rsidRPr="00A07E37" w:rsidRDefault="00F75C7C" w:rsidP="00A07E37">
            <w:pPr>
              <w:pStyle w:val="Default"/>
              <w:ind w:firstLine="709"/>
              <w:rPr>
                <w:b/>
              </w:rPr>
            </w:pPr>
            <w:r w:rsidRPr="00A07E37">
              <w:rPr>
                <w:b/>
              </w:rPr>
              <w:t xml:space="preserve">Предварительная идентификация: кризис еще не наступил, но индивид уже поставил для себя какие-то цели и выдвинул убеждение, которые в основном являются отражением выбора, сделанного другими. </w:t>
            </w:r>
          </w:p>
        </w:tc>
      </w:tr>
      <w:tr w:rsidR="00F75C7C" w:rsidRPr="00F71152" w:rsidTr="00F75C7C">
        <w:tc>
          <w:tcPr>
            <w:tcW w:w="846" w:type="dxa"/>
          </w:tcPr>
          <w:p w:rsidR="00F75C7C" w:rsidRPr="00A07E37" w:rsidRDefault="00F75C7C" w:rsidP="00F75C7C">
            <w:pPr>
              <w:pStyle w:val="Default"/>
              <w:jc w:val="center"/>
              <w:rPr>
                <w:b/>
              </w:rPr>
            </w:pPr>
            <w:r w:rsidRPr="00A07E37">
              <w:rPr>
                <w:b/>
              </w:rPr>
              <w:t>3.</w:t>
            </w:r>
          </w:p>
        </w:tc>
        <w:tc>
          <w:tcPr>
            <w:tcW w:w="9064" w:type="dxa"/>
          </w:tcPr>
          <w:p w:rsidR="00F75C7C" w:rsidRPr="00A07E37" w:rsidRDefault="00F75C7C" w:rsidP="00A07E37">
            <w:pPr>
              <w:pStyle w:val="Default"/>
              <w:ind w:firstLine="709"/>
              <w:rPr>
                <w:b/>
              </w:rPr>
            </w:pPr>
            <w:r w:rsidRPr="00A07E37">
              <w:rPr>
                <w:b/>
              </w:rPr>
              <w:t xml:space="preserve">Мораторий (стадия кризиса): индивид активно исследует возможные варианты идентичности в поиске того, который он может считать своим. </w:t>
            </w:r>
          </w:p>
        </w:tc>
      </w:tr>
      <w:tr w:rsidR="00F75C7C" w:rsidRPr="00F71152" w:rsidTr="00F75C7C">
        <w:tc>
          <w:tcPr>
            <w:tcW w:w="846" w:type="dxa"/>
          </w:tcPr>
          <w:p w:rsidR="00F75C7C" w:rsidRPr="00A07E37" w:rsidRDefault="00F75C7C" w:rsidP="00F75C7C">
            <w:pPr>
              <w:pStyle w:val="Default"/>
              <w:jc w:val="center"/>
              <w:rPr>
                <w:b/>
              </w:rPr>
            </w:pPr>
            <w:r w:rsidRPr="00A07E37">
              <w:rPr>
                <w:b/>
              </w:rPr>
              <w:t>4.</w:t>
            </w:r>
          </w:p>
        </w:tc>
        <w:tc>
          <w:tcPr>
            <w:tcW w:w="9064" w:type="dxa"/>
          </w:tcPr>
          <w:p w:rsidR="00F75C7C" w:rsidRPr="00A07E37" w:rsidRDefault="00F75C7C" w:rsidP="00A07E37">
            <w:pPr>
              <w:pStyle w:val="Default"/>
              <w:ind w:firstLine="709"/>
              <w:rPr>
                <w:b/>
              </w:rPr>
            </w:pPr>
            <w:r w:rsidRPr="00A07E37">
              <w:rPr>
                <w:b/>
              </w:rPr>
              <w:t>Достижение идентичности: индивид выходит из кризиса, находит свою вполне определенную идентичность, выбирая на этой основе для себя род занятий и мировоззренческую ориентацию.</w:t>
            </w:r>
          </w:p>
        </w:tc>
      </w:tr>
    </w:tbl>
    <w:p w:rsidR="00F75C7C" w:rsidRPr="00991E57" w:rsidRDefault="00F75C7C" w:rsidP="00B14735">
      <w:pPr>
        <w:pStyle w:val="Default"/>
        <w:ind w:firstLine="709"/>
        <w:jc w:val="both"/>
      </w:pPr>
    </w:p>
    <w:p w:rsidR="0060237F" w:rsidRDefault="0060237F" w:rsidP="00B14735">
      <w:pPr>
        <w:pStyle w:val="Default"/>
        <w:ind w:firstLine="709"/>
        <w:jc w:val="both"/>
      </w:pPr>
      <w:r w:rsidRPr="00991E57">
        <w:t xml:space="preserve">57. По </w:t>
      </w:r>
      <w:r w:rsidRPr="00991E57">
        <w:rPr>
          <w:iCs/>
        </w:rPr>
        <w:t xml:space="preserve">Эриксону Э., </w:t>
      </w:r>
      <w:r w:rsidRPr="00991E57">
        <w:t>при становлении профессиональной идентичности человек проходит те же этапы, что и при социализации</w:t>
      </w:r>
      <w:r>
        <w:t>, расставьте этапы по порядку: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991E57">
        <w:rPr>
          <w:iCs/>
        </w:rPr>
        <w:t>Доверие</w:t>
      </w:r>
      <w:r>
        <w:rPr>
          <w:iCs/>
        </w:rPr>
        <w:t xml:space="preserve"> – 6 этап 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991E57">
        <w:rPr>
          <w:iCs/>
        </w:rPr>
        <w:t>Автономи</w:t>
      </w:r>
      <w:r>
        <w:rPr>
          <w:iCs/>
        </w:rPr>
        <w:t>я – 2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991E57">
        <w:rPr>
          <w:iCs/>
        </w:rPr>
        <w:t>Инициативность</w:t>
      </w:r>
      <w:r>
        <w:rPr>
          <w:iCs/>
        </w:rPr>
        <w:t xml:space="preserve"> – 3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>
        <w:rPr>
          <w:iCs/>
        </w:rPr>
        <w:t>Д</w:t>
      </w:r>
      <w:r w:rsidRPr="00991E57">
        <w:rPr>
          <w:iCs/>
        </w:rPr>
        <w:t>остижение</w:t>
      </w:r>
      <w:r>
        <w:rPr>
          <w:iCs/>
        </w:rPr>
        <w:t xml:space="preserve"> – 8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>
        <w:rPr>
          <w:iCs/>
        </w:rPr>
        <w:t>И</w:t>
      </w:r>
      <w:r w:rsidRPr="00991E57">
        <w:rPr>
          <w:iCs/>
        </w:rPr>
        <w:t>дентичность</w:t>
      </w:r>
      <w:r>
        <w:rPr>
          <w:iCs/>
        </w:rPr>
        <w:t xml:space="preserve"> – 5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>
        <w:rPr>
          <w:iCs/>
        </w:rPr>
        <w:t>И</w:t>
      </w:r>
      <w:r w:rsidRPr="00991E57">
        <w:rPr>
          <w:iCs/>
        </w:rPr>
        <w:t>нтимность</w:t>
      </w:r>
      <w:r>
        <w:rPr>
          <w:iCs/>
        </w:rPr>
        <w:t xml:space="preserve"> – 1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991E57">
        <w:rPr>
          <w:iCs/>
        </w:rPr>
        <w:t>Творчество</w:t>
      </w:r>
      <w:r>
        <w:rPr>
          <w:iCs/>
        </w:rPr>
        <w:t xml:space="preserve"> – 7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991E57">
        <w:rPr>
          <w:iCs/>
        </w:rPr>
        <w:t>Интеграци</w:t>
      </w:r>
      <w:r>
        <w:rPr>
          <w:iCs/>
        </w:rPr>
        <w:t>я – 4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8A748F">
        <w:rPr>
          <w:b/>
        </w:rPr>
        <w:t>Правильный ответ:</w:t>
      </w:r>
      <w:r>
        <w:rPr>
          <w:b/>
        </w:rPr>
        <w:t xml:space="preserve"> </w:t>
      </w:r>
      <w:r w:rsidRPr="0060237F">
        <w:rPr>
          <w:b/>
          <w:color w:val="09090B"/>
        </w:rPr>
        <w:t>правильная последовательность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Доверие – 1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Автономия – 2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Инициативность – 3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Достижение – 4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Идентичность – 5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Интимность – 6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Творчество – 7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Интеграция – 8 этап.</w:t>
      </w:r>
    </w:p>
    <w:p w:rsidR="0060237F" w:rsidRDefault="0060237F" w:rsidP="0060237F">
      <w:pPr>
        <w:pStyle w:val="Default"/>
        <w:rPr>
          <w:iCs/>
        </w:rPr>
      </w:pPr>
    </w:p>
    <w:p w:rsidR="0060237F" w:rsidRDefault="0060237F" w:rsidP="00955385">
      <w:pPr>
        <w:pStyle w:val="Default"/>
        <w:ind w:firstLine="709"/>
        <w:rPr>
          <w:iCs/>
        </w:rPr>
      </w:pPr>
      <w:r>
        <w:rPr>
          <w:iCs/>
        </w:rPr>
        <w:t>58. Соотнесите симптомы стресса с их характеристиками: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6"/>
        <w:gridCol w:w="4964"/>
      </w:tblGrid>
      <w:tr w:rsidR="004D7BD9" w:rsidRPr="00F71152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>
              <w:t>Физиологические симптомы стресса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4D7BD9">
            <w:pPr>
              <w:pStyle w:val="Default"/>
            </w:pPr>
            <w:r>
              <w:t xml:space="preserve">Чувство неудовлетворенности, которое может проявляться в таких формах, как напряженность, беспокойство, тоска, раздражительность </w:t>
            </w:r>
          </w:p>
        </w:tc>
      </w:tr>
      <w:tr w:rsidR="004D7BD9" w:rsidRPr="00F71152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>
              <w:t>Психологические симптомы стресса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>
              <w:t>Повышение кровяного давления, возникновение и обострение сердечно-</w:t>
            </w:r>
            <w:r>
              <w:lastRenderedPageBreak/>
              <w:t>сосудистых заболеваний и хронической головной боли</w:t>
            </w:r>
          </w:p>
        </w:tc>
      </w:tr>
      <w:tr w:rsidR="004D7BD9" w:rsidRPr="00F71152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>
              <w:lastRenderedPageBreak/>
              <w:t>Поведенческие симптомы стресса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>
              <w:t>Снижение производительности труда, неявка на работу, злоупотребление алкоголем и другие формы проявления стресса, негативно влияющие на количественные и качественные показатели работы</w:t>
            </w:r>
          </w:p>
        </w:tc>
      </w:tr>
    </w:tbl>
    <w:p w:rsidR="004D7BD9" w:rsidRDefault="004D7BD9" w:rsidP="004D7BD9">
      <w:pPr>
        <w:pStyle w:val="Default"/>
        <w:ind w:firstLine="709"/>
        <w:rPr>
          <w:iCs/>
        </w:rPr>
      </w:pPr>
      <w:r w:rsidRPr="008A748F">
        <w:rPr>
          <w:b/>
        </w:rPr>
        <w:t>Правильный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6"/>
        <w:gridCol w:w="4964"/>
      </w:tblGrid>
      <w:tr w:rsidR="0060237F" w:rsidRPr="00F71152" w:rsidTr="004D7BD9">
        <w:tc>
          <w:tcPr>
            <w:tcW w:w="4946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Физиологические симптомы стресса</w:t>
            </w:r>
          </w:p>
        </w:tc>
        <w:tc>
          <w:tcPr>
            <w:tcW w:w="4964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Повышение кровяного давления, возникновение и обострение сердечно-сосудистых заболеваний и хронической головной боли</w:t>
            </w:r>
          </w:p>
        </w:tc>
      </w:tr>
      <w:tr w:rsidR="0060237F" w:rsidRPr="00F71152" w:rsidTr="004D7BD9">
        <w:tc>
          <w:tcPr>
            <w:tcW w:w="4946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Психологические симптомы стресса</w:t>
            </w:r>
          </w:p>
        </w:tc>
        <w:tc>
          <w:tcPr>
            <w:tcW w:w="4964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Чувство неудовлетворенности, которое может проявляться в таких формах, как напряженность, беспокойство, тоска, раздражительность</w:t>
            </w:r>
          </w:p>
        </w:tc>
      </w:tr>
      <w:tr w:rsidR="0060237F" w:rsidRPr="00F71152" w:rsidTr="004D7BD9">
        <w:tc>
          <w:tcPr>
            <w:tcW w:w="4946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Поведенческие симптомы стресса</w:t>
            </w:r>
          </w:p>
        </w:tc>
        <w:tc>
          <w:tcPr>
            <w:tcW w:w="4964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Снижение производительности труда, неявка на работу, злоупотребление алкоголем и другие формы проявления стресса, негативно влияющие на количественные и качественные показатели работы</w:t>
            </w:r>
          </w:p>
        </w:tc>
      </w:tr>
    </w:tbl>
    <w:p w:rsidR="0060237F" w:rsidRPr="00991E57" w:rsidRDefault="0060237F" w:rsidP="0060237F">
      <w:pPr>
        <w:pStyle w:val="Default"/>
      </w:pPr>
    </w:p>
    <w:p w:rsidR="0060237F" w:rsidRPr="00991E57" w:rsidRDefault="0060237F" w:rsidP="0060237F">
      <w:pPr>
        <w:rPr>
          <w:szCs w:val="24"/>
          <w:lang w:val="ru-RU"/>
        </w:rPr>
      </w:pPr>
      <w:r>
        <w:rPr>
          <w:szCs w:val="24"/>
          <w:lang w:val="ru-RU"/>
        </w:rPr>
        <w:t>59. Осознанное отсутствие чего-либо, вызывающее побуждению к действию – это __________________</w:t>
      </w:r>
      <w:proofErr w:type="gramStart"/>
      <w:r>
        <w:rPr>
          <w:szCs w:val="24"/>
          <w:lang w:val="ru-RU"/>
        </w:rPr>
        <w:t>_</w:t>
      </w:r>
      <w:r w:rsidR="00955385">
        <w:rPr>
          <w:szCs w:val="24"/>
          <w:lang w:val="ru-RU"/>
        </w:rPr>
        <w:t>(</w:t>
      </w:r>
      <w:proofErr w:type="gramEnd"/>
      <w:r w:rsidR="00955385">
        <w:rPr>
          <w:szCs w:val="24"/>
          <w:lang w:val="ru-RU"/>
        </w:rPr>
        <w:t>впишите термин).</w:t>
      </w:r>
    </w:p>
    <w:p w:rsidR="00955385" w:rsidRDefault="00955385" w:rsidP="00955385">
      <w:pPr>
        <w:ind w:firstLine="426"/>
        <w:rPr>
          <w:b/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  <w:r>
        <w:rPr>
          <w:b/>
          <w:lang w:val="ru-RU"/>
        </w:rPr>
        <w:t xml:space="preserve"> </w:t>
      </w:r>
      <w:r w:rsidR="0060237F" w:rsidRPr="00955385">
        <w:rPr>
          <w:b/>
          <w:szCs w:val="24"/>
          <w:lang w:val="ru-RU"/>
        </w:rPr>
        <w:t>потребности</w:t>
      </w:r>
    </w:p>
    <w:p w:rsidR="00955385" w:rsidRDefault="00955385" w:rsidP="00955385">
      <w:pPr>
        <w:ind w:firstLine="426"/>
        <w:rPr>
          <w:b/>
          <w:szCs w:val="24"/>
          <w:lang w:val="ru-RU"/>
        </w:rPr>
      </w:pPr>
    </w:p>
    <w:p w:rsidR="0060237F" w:rsidRDefault="0060237F" w:rsidP="00955385">
      <w:pPr>
        <w:ind w:firstLine="426"/>
        <w:rPr>
          <w:iCs/>
          <w:lang w:val="ru-RU"/>
        </w:rPr>
      </w:pPr>
      <w:r w:rsidRPr="00955385">
        <w:rPr>
          <w:lang w:val="ru-RU"/>
        </w:rPr>
        <w:t xml:space="preserve">60. </w:t>
      </w:r>
      <w:proofErr w:type="spellStart"/>
      <w:r w:rsidRPr="00955385">
        <w:rPr>
          <w:iCs/>
          <w:lang w:val="ru-RU"/>
        </w:rPr>
        <w:t>Марсиа</w:t>
      </w:r>
      <w:proofErr w:type="spellEnd"/>
      <w:r w:rsidRPr="00955385">
        <w:rPr>
          <w:iCs/>
          <w:lang w:val="ru-RU"/>
        </w:rPr>
        <w:t xml:space="preserve"> Джон </w:t>
      </w:r>
      <w:r w:rsidRPr="00955385">
        <w:rPr>
          <w:lang w:val="ru-RU"/>
        </w:rPr>
        <w:t xml:space="preserve">выделил четыре </w:t>
      </w:r>
      <w:r w:rsidRPr="00955385">
        <w:rPr>
          <w:iCs/>
          <w:lang w:val="ru-RU"/>
        </w:rPr>
        <w:t xml:space="preserve">стадии развития идентичности личности, соотнесите стадии с их характеристиками: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2"/>
        <w:gridCol w:w="4958"/>
      </w:tblGrid>
      <w:tr w:rsidR="004D7BD9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Неопределенность идентичности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индивид еще не избрал для себя никаких определенных убеждений и никакого определенного профессионального направления. Он еще не столкнулся с кризисом идентичности</w:t>
            </w:r>
          </w:p>
        </w:tc>
      </w:tr>
      <w:tr w:rsidR="004D7BD9" w:rsidRPr="00F71152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Предварительная идентификация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индивид выходит из кризиса, находит свою вполне определенную идентичность, выбирая на этой основе для себя род занятий и мировоззренческую ориентацию</w:t>
            </w:r>
          </w:p>
        </w:tc>
      </w:tr>
      <w:tr w:rsidR="004D7BD9" w:rsidRPr="00F71152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Мораторий (стадия кризиса)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индивид активно исследует возможные варианты идентичности в поиске того, который он может считать своим</w:t>
            </w:r>
          </w:p>
        </w:tc>
      </w:tr>
      <w:tr w:rsidR="004D7BD9" w:rsidRPr="00F71152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Достижение идентичности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4D7BD9">
            <w:pPr>
              <w:pStyle w:val="Default"/>
            </w:pPr>
            <w:r w:rsidRPr="00991E57">
              <w:t xml:space="preserve">кризис еще не наступил, но индивид уже поставил для себя какие-то цели и выдвинул убеждение, которые в основном являются отражением выбора, сделанного другими </w:t>
            </w:r>
          </w:p>
        </w:tc>
      </w:tr>
    </w:tbl>
    <w:p w:rsidR="004D7BD9" w:rsidRPr="00955385" w:rsidRDefault="004D7BD9" w:rsidP="004D7BD9">
      <w:pPr>
        <w:ind w:firstLine="426"/>
        <w:rPr>
          <w:iCs/>
          <w:lang w:val="ru-RU"/>
        </w:rPr>
      </w:pPr>
      <w:r w:rsidRPr="008A748F">
        <w:rPr>
          <w:b/>
          <w:lang w:val="ru-RU"/>
        </w:rPr>
        <w:t>Правильный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2"/>
        <w:gridCol w:w="4958"/>
      </w:tblGrid>
      <w:tr w:rsidR="0060237F" w:rsidRPr="004D7BD9" w:rsidTr="004D7BD9">
        <w:tc>
          <w:tcPr>
            <w:tcW w:w="4952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Неопределенность идентичности</w:t>
            </w:r>
          </w:p>
        </w:tc>
        <w:tc>
          <w:tcPr>
            <w:tcW w:w="4958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индивид еще не избрал для себя никаких определенных убеждений и никакого определенного профессионального направления. Он еще не столкнулся с кризисом идентичности</w:t>
            </w:r>
          </w:p>
        </w:tc>
      </w:tr>
      <w:tr w:rsidR="0060237F" w:rsidRPr="00F71152" w:rsidTr="004D7BD9">
        <w:tc>
          <w:tcPr>
            <w:tcW w:w="4952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lastRenderedPageBreak/>
              <w:t>Предварительная идентификация</w:t>
            </w:r>
          </w:p>
        </w:tc>
        <w:tc>
          <w:tcPr>
            <w:tcW w:w="4958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кризис еще не наступил, но индивид уже поставил для себя какие-то цели и выдвинул убеждение, которые в основном являются отражением выбора, сделанного другими</w:t>
            </w:r>
          </w:p>
        </w:tc>
      </w:tr>
      <w:tr w:rsidR="0060237F" w:rsidRPr="00F71152" w:rsidTr="004D7BD9">
        <w:tc>
          <w:tcPr>
            <w:tcW w:w="4952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Мораторий (стадия кризиса)</w:t>
            </w:r>
          </w:p>
        </w:tc>
        <w:tc>
          <w:tcPr>
            <w:tcW w:w="4958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индивид активно исследует возможные варианты идентичности в поиске того, который он может считать своим</w:t>
            </w:r>
          </w:p>
        </w:tc>
      </w:tr>
      <w:tr w:rsidR="0060237F" w:rsidRPr="00F71152" w:rsidTr="004D7BD9">
        <w:tc>
          <w:tcPr>
            <w:tcW w:w="4952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Достижение идентичности</w:t>
            </w:r>
          </w:p>
        </w:tc>
        <w:tc>
          <w:tcPr>
            <w:tcW w:w="4958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индивид выходит из кризиса, находит свою вполне определенную идентичность, выбирая на этой основе для себя род занятий и мировоззренческую ориентацию</w:t>
            </w:r>
          </w:p>
        </w:tc>
      </w:tr>
    </w:tbl>
    <w:p w:rsidR="00A10B51" w:rsidRPr="00A10B51" w:rsidRDefault="00A10B51" w:rsidP="00C62F84">
      <w:pPr>
        <w:rPr>
          <w:color w:val="09090B"/>
          <w:szCs w:val="24"/>
          <w:lang w:val="ru-RU"/>
        </w:rPr>
      </w:pPr>
    </w:p>
    <w:p w:rsidR="00A10B51" w:rsidRDefault="00A10B51" w:rsidP="00C62F84">
      <w:pPr>
        <w:rPr>
          <w:szCs w:val="24"/>
          <w:lang w:val="ru-RU"/>
        </w:rPr>
      </w:pPr>
    </w:p>
    <w:p w:rsidR="00D40F0F" w:rsidRPr="00E42002" w:rsidRDefault="00D40F0F" w:rsidP="00E26687">
      <w:pPr>
        <w:rPr>
          <w:szCs w:val="24"/>
          <w:lang w:val="ru-RU"/>
        </w:rPr>
      </w:pPr>
    </w:p>
    <w:p w:rsidR="00173084" w:rsidRPr="00D77E4F" w:rsidRDefault="00173084" w:rsidP="00D77E4F">
      <w:pPr>
        <w:pStyle w:val="afc"/>
        <w:ind w:left="1069"/>
        <w:jc w:val="left"/>
        <w:rPr>
          <w:b/>
          <w:szCs w:val="24"/>
        </w:rPr>
      </w:pPr>
    </w:p>
    <w:p w:rsidR="00D77E4F" w:rsidRPr="00D56050" w:rsidRDefault="00D77E4F" w:rsidP="00D77E4F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 w:rsidR="00E33599">
        <w:rPr>
          <w:bCs/>
        </w:rPr>
        <w:t>Зачтено</w:t>
      </w:r>
      <w:r w:rsidRPr="00D56050">
        <w:rPr>
          <w:bCs/>
        </w:rPr>
        <w:t>» выставляется обучающемуся, если им даны правильные ответы более, чем на 90% вопросов.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 w:rsidR="00E33599">
        <w:rPr>
          <w:bCs/>
        </w:rPr>
        <w:t>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76</w:t>
      </w:r>
      <w:r w:rsidRPr="00D56050">
        <w:rPr>
          <w:bCs/>
        </w:rPr>
        <w:t>-</w:t>
      </w:r>
      <w:r>
        <w:rPr>
          <w:bCs/>
        </w:rPr>
        <w:t>90</w:t>
      </w:r>
      <w:r w:rsidRPr="00D56050">
        <w:rPr>
          <w:bCs/>
        </w:rPr>
        <w:t xml:space="preserve">% вопросов. 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 w:rsidR="00E33599">
        <w:rPr>
          <w:bCs/>
        </w:rPr>
        <w:t>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61</w:t>
      </w:r>
      <w:r w:rsidRPr="00D56050">
        <w:rPr>
          <w:bCs/>
        </w:rPr>
        <w:t>-</w:t>
      </w:r>
      <w:r>
        <w:rPr>
          <w:bCs/>
        </w:rPr>
        <w:t>75</w:t>
      </w:r>
      <w:r w:rsidRPr="00D56050">
        <w:rPr>
          <w:bCs/>
        </w:rPr>
        <w:t xml:space="preserve">% вопросов. 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 «</w:t>
      </w:r>
      <w:r w:rsidR="005F4410">
        <w:rPr>
          <w:bCs/>
        </w:rPr>
        <w:t>Не 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>
        <w:rPr>
          <w:bCs/>
        </w:rPr>
        <w:t>61</w:t>
      </w:r>
      <w:r w:rsidRPr="00D56050">
        <w:rPr>
          <w:bCs/>
        </w:rPr>
        <w:t xml:space="preserve">% вопросов. </w:t>
      </w:r>
    </w:p>
    <w:p w:rsidR="00393683" w:rsidRPr="0038486E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38486E" w:rsidSect="000D5DC5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5" w:left="1134" w:header="0" w:footer="6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14C" w:rsidRDefault="0020514C">
      <w:r>
        <w:separator/>
      </w:r>
    </w:p>
  </w:endnote>
  <w:endnote w:type="continuationSeparator" w:id="0">
    <w:p w:rsidR="0020514C" w:rsidRDefault="0020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TE29C2AE8o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2E75FC" w:rsidRDefault="002E75FC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152" w:rsidRPr="00F71152">
          <w:rPr>
            <w:noProof/>
            <w:lang w:val="ru-RU"/>
          </w:rPr>
          <w:t>19</w:t>
        </w:r>
        <w:r>
          <w:rPr>
            <w:noProof/>
            <w:lang w:val="ru-RU"/>
          </w:rPr>
          <w:fldChar w:fldCharType="end"/>
        </w:r>
      </w:p>
    </w:sdtContent>
  </w:sdt>
  <w:p w:rsidR="002E75FC" w:rsidRDefault="002E75FC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14C" w:rsidRDefault="0020514C">
      <w:r>
        <w:separator/>
      </w:r>
    </w:p>
  </w:footnote>
  <w:footnote w:type="continuationSeparator" w:id="0">
    <w:p w:rsidR="0020514C" w:rsidRDefault="00205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5FC" w:rsidRDefault="002E75FC" w:rsidP="00F87D28">
    <w:pPr>
      <w:ind w:firstLine="0"/>
    </w:pPr>
  </w:p>
  <w:p w:rsidR="002E75FC" w:rsidRDefault="002E75F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534E6"/>
    <w:multiLevelType w:val="hybridMultilevel"/>
    <w:tmpl w:val="57082478"/>
    <w:lvl w:ilvl="0" w:tplc="85EC17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3270B3E"/>
    <w:multiLevelType w:val="hybridMultilevel"/>
    <w:tmpl w:val="651C5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081762"/>
    <w:multiLevelType w:val="hybridMultilevel"/>
    <w:tmpl w:val="B0F42912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DC6106A"/>
    <w:multiLevelType w:val="hybridMultilevel"/>
    <w:tmpl w:val="DDF6C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10E714B"/>
    <w:multiLevelType w:val="hybridMultilevel"/>
    <w:tmpl w:val="CB0E5F0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3E61F66"/>
    <w:multiLevelType w:val="hybridMultilevel"/>
    <w:tmpl w:val="874035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51D2E42"/>
    <w:multiLevelType w:val="hybridMultilevel"/>
    <w:tmpl w:val="14F077F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D196D1D"/>
    <w:multiLevelType w:val="hybridMultilevel"/>
    <w:tmpl w:val="9FEC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4D5BBE"/>
    <w:multiLevelType w:val="multilevel"/>
    <w:tmpl w:val="43FC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9041B2"/>
    <w:multiLevelType w:val="hybridMultilevel"/>
    <w:tmpl w:val="E4400DDC"/>
    <w:lvl w:ilvl="0" w:tplc="BFACD1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0365E24"/>
    <w:multiLevelType w:val="hybridMultilevel"/>
    <w:tmpl w:val="0BF6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762B0E"/>
    <w:multiLevelType w:val="hybridMultilevel"/>
    <w:tmpl w:val="0520E03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6055382"/>
    <w:multiLevelType w:val="hybridMultilevel"/>
    <w:tmpl w:val="F0C8C98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70117E5"/>
    <w:multiLevelType w:val="hybridMultilevel"/>
    <w:tmpl w:val="2FB6B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79B2B89"/>
    <w:multiLevelType w:val="hybridMultilevel"/>
    <w:tmpl w:val="A934B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A06735B"/>
    <w:multiLevelType w:val="hybridMultilevel"/>
    <w:tmpl w:val="EF400F58"/>
    <w:lvl w:ilvl="0" w:tplc="4D1455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AFE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1820F3F6">
      <w:start w:val="2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0921015"/>
    <w:multiLevelType w:val="hybridMultilevel"/>
    <w:tmpl w:val="4C223D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39E75D9"/>
    <w:multiLevelType w:val="hybridMultilevel"/>
    <w:tmpl w:val="82266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3A1A30C1"/>
    <w:multiLevelType w:val="hybridMultilevel"/>
    <w:tmpl w:val="B0006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8058CB"/>
    <w:multiLevelType w:val="hybridMultilevel"/>
    <w:tmpl w:val="FCEE0386"/>
    <w:lvl w:ilvl="0" w:tplc="BB5C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7D625C5"/>
    <w:multiLevelType w:val="hybridMultilevel"/>
    <w:tmpl w:val="11D4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79598E"/>
    <w:multiLevelType w:val="hybridMultilevel"/>
    <w:tmpl w:val="0CBA885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424AC3"/>
    <w:multiLevelType w:val="hybridMultilevel"/>
    <w:tmpl w:val="99BEAF8E"/>
    <w:lvl w:ilvl="0" w:tplc="1D7EB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E8C2464"/>
    <w:multiLevelType w:val="hybridMultilevel"/>
    <w:tmpl w:val="58FE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A46FE9"/>
    <w:multiLevelType w:val="hybridMultilevel"/>
    <w:tmpl w:val="FB28F672"/>
    <w:lvl w:ilvl="0" w:tplc="F2EA8506">
      <w:start w:val="6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4B5EBE"/>
    <w:multiLevelType w:val="hybridMultilevel"/>
    <w:tmpl w:val="AB427204"/>
    <w:lvl w:ilvl="0" w:tplc="E11C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5B417C2"/>
    <w:multiLevelType w:val="hybridMultilevel"/>
    <w:tmpl w:val="C9DC99B2"/>
    <w:lvl w:ilvl="0" w:tplc="61F6707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A8163A"/>
    <w:multiLevelType w:val="hybridMultilevel"/>
    <w:tmpl w:val="B08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5E7FA1"/>
    <w:multiLevelType w:val="hybridMultilevel"/>
    <w:tmpl w:val="9578A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5D0A5D"/>
    <w:multiLevelType w:val="hybridMultilevel"/>
    <w:tmpl w:val="373A1776"/>
    <w:lvl w:ilvl="0" w:tplc="AC6C4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46B165A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6C315836"/>
    <w:multiLevelType w:val="hybridMultilevel"/>
    <w:tmpl w:val="A28432F4"/>
    <w:lvl w:ilvl="0" w:tplc="0A8E4BEC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F26776"/>
    <w:multiLevelType w:val="hybridMultilevel"/>
    <w:tmpl w:val="1C3233B2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9C5FC1"/>
    <w:multiLevelType w:val="hybridMultilevel"/>
    <w:tmpl w:val="50403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5107D9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7606B5E"/>
    <w:multiLevelType w:val="hybridMultilevel"/>
    <w:tmpl w:val="6D0E14E4"/>
    <w:lvl w:ilvl="0" w:tplc="EA566B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C2160D0"/>
    <w:multiLevelType w:val="hybridMultilevel"/>
    <w:tmpl w:val="FF340A7C"/>
    <w:lvl w:ilvl="0" w:tplc="BC5CC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57340A"/>
    <w:multiLevelType w:val="hybridMultilevel"/>
    <w:tmpl w:val="822679CC"/>
    <w:lvl w:ilvl="0" w:tplc="9406408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5"/>
  </w:num>
  <w:num w:numId="3">
    <w:abstractNumId w:val="22"/>
  </w:num>
  <w:num w:numId="4">
    <w:abstractNumId w:val="15"/>
  </w:num>
  <w:num w:numId="5">
    <w:abstractNumId w:val="42"/>
  </w:num>
  <w:num w:numId="6">
    <w:abstractNumId w:val="37"/>
  </w:num>
  <w:num w:numId="7">
    <w:abstractNumId w:val="35"/>
  </w:num>
  <w:num w:numId="8">
    <w:abstractNumId w:val="10"/>
  </w:num>
  <w:num w:numId="9">
    <w:abstractNumId w:val="17"/>
  </w:num>
  <w:num w:numId="10">
    <w:abstractNumId w:val="27"/>
  </w:num>
  <w:num w:numId="11">
    <w:abstractNumId w:val="6"/>
  </w:num>
  <w:num w:numId="12">
    <w:abstractNumId w:val="43"/>
  </w:num>
  <w:num w:numId="13">
    <w:abstractNumId w:val="44"/>
  </w:num>
  <w:num w:numId="14">
    <w:abstractNumId w:val="33"/>
  </w:num>
  <w:num w:numId="15">
    <w:abstractNumId w:val="18"/>
  </w:num>
  <w:num w:numId="16">
    <w:abstractNumId w:val="41"/>
  </w:num>
  <w:num w:numId="17">
    <w:abstractNumId w:val="16"/>
  </w:num>
  <w:num w:numId="18">
    <w:abstractNumId w:val="12"/>
  </w:num>
  <w:num w:numId="19">
    <w:abstractNumId w:val="14"/>
  </w:num>
  <w:num w:numId="20">
    <w:abstractNumId w:val="24"/>
  </w:num>
  <w:num w:numId="21">
    <w:abstractNumId w:val="28"/>
  </w:num>
  <w:num w:numId="22">
    <w:abstractNumId w:val="38"/>
  </w:num>
  <w:num w:numId="23">
    <w:abstractNumId w:val="23"/>
  </w:num>
  <w:num w:numId="24">
    <w:abstractNumId w:val="49"/>
  </w:num>
  <w:num w:numId="25">
    <w:abstractNumId w:val="32"/>
  </w:num>
  <w:num w:numId="26">
    <w:abstractNumId w:val="40"/>
  </w:num>
  <w:num w:numId="27">
    <w:abstractNumId w:val="20"/>
  </w:num>
  <w:num w:numId="28">
    <w:abstractNumId w:val="13"/>
  </w:num>
  <w:num w:numId="29">
    <w:abstractNumId w:val="47"/>
  </w:num>
  <w:num w:numId="30">
    <w:abstractNumId w:val="31"/>
  </w:num>
  <w:num w:numId="31">
    <w:abstractNumId w:val="34"/>
  </w:num>
  <w:num w:numId="32">
    <w:abstractNumId w:val="11"/>
  </w:num>
  <w:num w:numId="33">
    <w:abstractNumId w:val="19"/>
  </w:num>
  <w:num w:numId="34">
    <w:abstractNumId w:val="8"/>
  </w:num>
  <w:num w:numId="35">
    <w:abstractNumId w:val="5"/>
  </w:num>
  <w:num w:numId="36">
    <w:abstractNumId w:val="21"/>
  </w:num>
  <w:num w:numId="37">
    <w:abstractNumId w:val="46"/>
  </w:num>
  <w:num w:numId="38">
    <w:abstractNumId w:val="9"/>
  </w:num>
  <w:num w:numId="39">
    <w:abstractNumId w:val="30"/>
  </w:num>
  <w:num w:numId="40">
    <w:abstractNumId w:val="25"/>
  </w:num>
  <w:num w:numId="41">
    <w:abstractNumId w:val="29"/>
  </w:num>
  <w:num w:numId="42">
    <w:abstractNumId w:val="26"/>
  </w:num>
  <w:num w:numId="43">
    <w:abstractNumId w:val="39"/>
  </w:num>
  <w:num w:numId="44">
    <w:abstractNumId w:val="7"/>
  </w:num>
  <w:num w:numId="45">
    <w:abstractNumId w:val="48"/>
  </w:num>
  <w:num w:numId="46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2C0"/>
    <w:rsid w:val="000373D5"/>
    <w:rsid w:val="00040068"/>
    <w:rsid w:val="00040DA7"/>
    <w:rsid w:val="00041ED4"/>
    <w:rsid w:val="000424C1"/>
    <w:rsid w:val="00044A7D"/>
    <w:rsid w:val="00044F47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61CF4"/>
    <w:rsid w:val="00061D7F"/>
    <w:rsid w:val="0006358E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6550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5C8E"/>
    <w:rsid w:val="001267FD"/>
    <w:rsid w:val="00127217"/>
    <w:rsid w:val="001303D8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66B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8A1"/>
    <w:rsid w:val="001D5AC4"/>
    <w:rsid w:val="001D6992"/>
    <w:rsid w:val="001D6997"/>
    <w:rsid w:val="001D7746"/>
    <w:rsid w:val="001E0552"/>
    <w:rsid w:val="001E07FC"/>
    <w:rsid w:val="001E0C6A"/>
    <w:rsid w:val="001E0CC7"/>
    <w:rsid w:val="001E1193"/>
    <w:rsid w:val="001E1896"/>
    <w:rsid w:val="001E18D9"/>
    <w:rsid w:val="001E32B7"/>
    <w:rsid w:val="001E35AA"/>
    <w:rsid w:val="001E3669"/>
    <w:rsid w:val="001E372D"/>
    <w:rsid w:val="001E5712"/>
    <w:rsid w:val="001F08DA"/>
    <w:rsid w:val="001F0C7E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514C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5FA2"/>
    <w:rsid w:val="00226567"/>
    <w:rsid w:val="00230684"/>
    <w:rsid w:val="002309C9"/>
    <w:rsid w:val="00232325"/>
    <w:rsid w:val="00233B95"/>
    <w:rsid w:val="002340DF"/>
    <w:rsid w:val="00234367"/>
    <w:rsid w:val="0023463D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C57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2"/>
    <w:rsid w:val="0029191D"/>
    <w:rsid w:val="00292259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5878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E75FC"/>
    <w:rsid w:val="002F0D72"/>
    <w:rsid w:val="002F0F42"/>
    <w:rsid w:val="002F2285"/>
    <w:rsid w:val="002F2317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B98"/>
    <w:rsid w:val="003B42C9"/>
    <w:rsid w:val="003B4373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5A81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067A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27F8"/>
    <w:rsid w:val="004D2938"/>
    <w:rsid w:val="004D3364"/>
    <w:rsid w:val="004D3575"/>
    <w:rsid w:val="004D543B"/>
    <w:rsid w:val="004D5A76"/>
    <w:rsid w:val="004D6C9B"/>
    <w:rsid w:val="004D74DC"/>
    <w:rsid w:val="004D7BD9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410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237F"/>
    <w:rsid w:val="006039DD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175E"/>
    <w:rsid w:val="006C2EA5"/>
    <w:rsid w:val="006C331F"/>
    <w:rsid w:val="006C3389"/>
    <w:rsid w:val="006C3AE6"/>
    <w:rsid w:val="006C50BF"/>
    <w:rsid w:val="006C5713"/>
    <w:rsid w:val="006C5BC3"/>
    <w:rsid w:val="006C7617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54D0"/>
    <w:rsid w:val="006E731F"/>
    <w:rsid w:val="006E73E9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FB1"/>
    <w:rsid w:val="007F04BC"/>
    <w:rsid w:val="007F16C8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281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0B5"/>
    <w:rsid w:val="00864D6C"/>
    <w:rsid w:val="008659D9"/>
    <w:rsid w:val="0086688F"/>
    <w:rsid w:val="00866D96"/>
    <w:rsid w:val="00867E4F"/>
    <w:rsid w:val="00871441"/>
    <w:rsid w:val="0087174D"/>
    <w:rsid w:val="00871A51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48F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FC9"/>
    <w:rsid w:val="00917E16"/>
    <w:rsid w:val="00920526"/>
    <w:rsid w:val="00921CBE"/>
    <w:rsid w:val="00921EE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385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07E37"/>
    <w:rsid w:val="00A10044"/>
    <w:rsid w:val="00A10B51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338"/>
    <w:rsid w:val="00A62448"/>
    <w:rsid w:val="00A6504D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7280"/>
    <w:rsid w:val="00A777D1"/>
    <w:rsid w:val="00A77E11"/>
    <w:rsid w:val="00A812F9"/>
    <w:rsid w:val="00A8148C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DF4"/>
    <w:rsid w:val="00AF1F36"/>
    <w:rsid w:val="00AF2BF4"/>
    <w:rsid w:val="00AF33B3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4735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47937"/>
    <w:rsid w:val="00B50EEB"/>
    <w:rsid w:val="00B5116D"/>
    <w:rsid w:val="00B52A91"/>
    <w:rsid w:val="00B52D45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4BB7"/>
    <w:rsid w:val="00C05DB2"/>
    <w:rsid w:val="00C067B8"/>
    <w:rsid w:val="00C070D9"/>
    <w:rsid w:val="00C1111E"/>
    <w:rsid w:val="00C11FEC"/>
    <w:rsid w:val="00C13F3B"/>
    <w:rsid w:val="00C14F85"/>
    <w:rsid w:val="00C159B3"/>
    <w:rsid w:val="00C15D81"/>
    <w:rsid w:val="00C15E9D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4D2C"/>
    <w:rsid w:val="00C56617"/>
    <w:rsid w:val="00C56A72"/>
    <w:rsid w:val="00C57FAB"/>
    <w:rsid w:val="00C60D26"/>
    <w:rsid w:val="00C6108A"/>
    <w:rsid w:val="00C6286B"/>
    <w:rsid w:val="00C629F1"/>
    <w:rsid w:val="00C62A6A"/>
    <w:rsid w:val="00C62F84"/>
    <w:rsid w:val="00C62FB2"/>
    <w:rsid w:val="00C638F3"/>
    <w:rsid w:val="00C63B46"/>
    <w:rsid w:val="00C644C3"/>
    <w:rsid w:val="00C650F8"/>
    <w:rsid w:val="00C65D07"/>
    <w:rsid w:val="00C6609E"/>
    <w:rsid w:val="00C66410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F36"/>
    <w:rsid w:val="00D0444A"/>
    <w:rsid w:val="00D04686"/>
    <w:rsid w:val="00D04ADB"/>
    <w:rsid w:val="00D05892"/>
    <w:rsid w:val="00D05D59"/>
    <w:rsid w:val="00D05F3D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D88"/>
    <w:rsid w:val="00D40F0F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182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3128"/>
    <w:rsid w:val="00D95691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26687"/>
    <w:rsid w:val="00E30205"/>
    <w:rsid w:val="00E30979"/>
    <w:rsid w:val="00E31035"/>
    <w:rsid w:val="00E317B3"/>
    <w:rsid w:val="00E327EF"/>
    <w:rsid w:val="00E33599"/>
    <w:rsid w:val="00E33B20"/>
    <w:rsid w:val="00E34487"/>
    <w:rsid w:val="00E34AAE"/>
    <w:rsid w:val="00E34D17"/>
    <w:rsid w:val="00E35B1A"/>
    <w:rsid w:val="00E35B4F"/>
    <w:rsid w:val="00E4089E"/>
    <w:rsid w:val="00E42002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75A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A63"/>
    <w:rsid w:val="00F56BBC"/>
    <w:rsid w:val="00F610FA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1152"/>
    <w:rsid w:val="00F72FA7"/>
    <w:rsid w:val="00F72FC2"/>
    <w:rsid w:val="00F7444C"/>
    <w:rsid w:val="00F75C7C"/>
    <w:rsid w:val="00F7633E"/>
    <w:rsid w:val="00F7754A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EEF371-BCCB-471E-B98B-B833A0D3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paragraph" w:styleId="affc">
    <w:name w:val="Plain Text"/>
    <w:basedOn w:val="a"/>
    <w:link w:val="affd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d">
    <w:name w:val="Текст Знак"/>
    <w:basedOn w:val="a1"/>
    <w:link w:val="affc"/>
    <w:rsid w:val="00173513"/>
    <w:rPr>
      <w:rFonts w:ascii="Courier New" w:hAnsi="Courier New" w:cs="Courier New"/>
    </w:rPr>
  </w:style>
  <w:style w:type="paragraph" w:customStyle="1" w:styleId="affe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9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">
    <w:name w:val="Основной текст_"/>
    <w:link w:val="1c"/>
    <w:rsid w:val="00173084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f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b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C1BCF-B786-44C5-94E7-376D36BA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19</Pages>
  <Words>5126</Words>
  <Characters>29223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34281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Южакова Наталья Николаевна</cp:lastModifiedBy>
  <cp:revision>32</cp:revision>
  <cp:lastPrinted>2019-11-26T03:33:00Z</cp:lastPrinted>
  <dcterms:created xsi:type="dcterms:W3CDTF">2024-12-19T16:17:00Z</dcterms:created>
  <dcterms:modified xsi:type="dcterms:W3CDTF">2025-09-17T03:38:00Z</dcterms:modified>
</cp:coreProperties>
</file>